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B6" w:rsidRDefault="00183DE6" w:rsidP="00F030B6">
      <w:pPr>
        <w:shd w:val="clear" w:color="auto" w:fill="FFFFFF"/>
        <w:spacing w:after="0" w:line="240" w:lineRule="auto"/>
        <w:ind w:left="34" w:firstLine="7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                                </w:t>
      </w:r>
      <w:r w:rsidR="00F030B6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Муниципальная программа «Развитие образования</w:t>
      </w:r>
    </w:p>
    <w:p w:rsidR="00F030B6" w:rsidRPr="00070A19" w:rsidRDefault="00F030B6" w:rsidP="00F030B6">
      <w:pPr>
        <w:shd w:val="clear" w:color="auto" w:fill="FFFFFF"/>
        <w:tabs>
          <w:tab w:val="left" w:pos="902"/>
        </w:tabs>
        <w:spacing w:line="274" w:lineRule="exact"/>
        <w:ind w:firstLine="55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Никольского муниципального района на 2020-2025 годы</w:t>
      </w:r>
      <w:r w:rsidR="002A4478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»</w:t>
      </w:r>
    </w:p>
    <w:tbl>
      <w:tblPr>
        <w:tblpPr w:leftFromText="180" w:rightFromText="180" w:vertAnchor="page" w:horzAnchor="margin" w:tblpY="721"/>
        <w:tblW w:w="0" w:type="auto"/>
        <w:tblLook w:val="04A0"/>
      </w:tblPr>
      <w:tblGrid>
        <w:gridCol w:w="5822"/>
        <w:gridCol w:w="4600"/>
      </w:tblGrid>
      <w:tr w:rsidR="00F030B6" w:rsidRPr="00ED6802" w:rsidTr="00F05C43">
        <w:trPr>
          <w:trHeight w:val="284"/>
        </w:trPr>
        <w:tc>
          <w:tcPr>
            <w:tcW w:w="5822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600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A4478">
        <w:rPr>
          <w:rFonts w:ascii="Times New Roman" w:eastAsia="Times New Roman" w:hAnsi="Times New Roman"/>
          <w:sz w:val="24"/>
          <w:szCs w:val="24"/>
          <w:lang w:eastAsia="ru-RU"/>
        </w:rPr>
        <w:t>от 02.09.2019 года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2A4478">
        <w:rPr>
          <w:rFonts w:ascii="Times New Roman" w:eastAsia="Times New Roman" w:hAnsi="Times New Roman"/>
          <w:sz w:val="23"/>
          <w:szCs w:val="23"/>
          <w:lang w:eastAsia="ru-RU"/>
        </w:rPr>
        <w:t xml:space="preserve"> 888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F030B6" w:rsidRPr="00ED6802" w:rsidRDefault="00F030B6" w:rsidP="00F030B6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F030B6" w:rsidRPr="00ED6802" w:rsidTr="00F05C43">
        <w:trPr>
          <w:trHeight w:val="4537"/>
        </w:trPr>
        <w:tc>
          <w:tcPr>
            <w:tcW w:w="236" w:type="dxa"/>
            <w:shd w:val="clear" w:color="auto" w:fill="auto"/>
          </w:tcPr>
          <w:p w:rsidR="00F030B6" w:rsidRPr="00ED6802" w:rsidRDefault="00F030B6" w:rsidP="00F05C43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7"/>
              <w:gridCol w:w="5103"/>
            </w:tblGrid>
            <w:tr w:rsidR="00F030B6" w:rsidRPr="00ED6802" w:rsidTr="00F05C43">
              <w:trPr>
                <w:trHeight w:val="84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Ответственный исполнитель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кольского муниципального района </w:t>
                  </w:r>
                </w:p>
              </w:tc>
            </w:tr>
            <w:tr w:rsidR="00F030B6" w:rsidRPr="00ED6802" w:rsidTr="00F05C43">
              <w:trPr>
                <w:trHeight w:val="1578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030B6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обслуживания бюджетных учрежде</w:t>
                  </w:r>
                  <w:r w:rsid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972CFD" w:rsidRPr="00972CFD" w:rsidRDefault="00972CFD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бухгалтерского учета и отчетности Никольск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муниципального района».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  <w:r w:rsid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ного общест</w:t>
                  </w:r>
                  <w:r w:rsidR="00331AC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F030B6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дополнительного образования в районе; 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 развитие электронного обучения.(5.1.4.3.)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здоровья в инклюзивном образовании. (5.1.4.6.)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образования вне завис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детей. (5.1.4.1.)</w:t>
                  </w:r>
                </w:p>
                <w:p w:rsidR="00F030B6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зовательных организациях, осущест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образовательным программам д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школьного образования. (5.1.4.14.)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ребенка»;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образовательная среда»;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временная школа».</w:t>
                  </w:r>
                </w:p>
                <w:p w:rsidR="0039720B" w:rsidRPr="00A37B1E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возрасте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образование в семье</w:t>
                  </w:r>
                  <w:r w:rsidR="00A37B1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  Организация бесплатного горячего пита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ния обучающихся, получающих началь             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ное общее образование в муниципаль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ных образовательных организациях,</w:t>
                  </w:r>
                </w:p>
                <w:p w:rsidR="00A37B1E" w:rsidRPr="0039720B" w:rsidRDefault="00A37B1E" w:rsidP="00A37B1E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обеспечения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разовательного процесса в части нера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</w:p>
              </w:tc>
            </w:tr>
            <w:tr w:rsidR="00F030B6" w:rsidRPr="00ED6802" w:rsidTr="00F05C43">
              <w:trPr>
                <w:trHeight w:val="223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б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л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нительного образования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Программно-целевые инструменты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реализации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чающих услуги дошкольного образования, из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ных организаций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повышение квалификации иных сотрудников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01DB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</w:t>
                  </w:r>
                  <w:r w:rsidR="00A37B1E">
                    <w:rPr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доля обучающихся, получающих начал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ное общее образование в муниципальных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разовательных организациях, получающих бесплатное горячее питание, к общему колич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ству обучающихся, получающих начальное общее образование в муниципальных образ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вательных организациях в отчетном финанс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вом году;</w:t>
                  </w:r>
                </w:p>
                <w:p w:rsidR="00A37B1E" w:rsidRP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-  доля общеобразовательных организаций, в которых реализованы мероприятия по 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блюдению санитарно-эпидемиологических требований в условиях распространения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F030B6" w:rsidRPr="00ED6802" w:rsidTr="00F05C43">
              <w:trPr>
                <w:trHeight w:val="2532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Объем финансового обеспечения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B01FCC" w:rsidRPr="00B01FCC" w:rsidRDefault="00B01FCC" w:rsidP="00B01FC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«Общий объем бюджетных ассигнований на реализацию муниципальной программы с</w:t>
                  </w:r>
                  <w:r w:rsidRPr="00B01FC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B01FC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ставляет 3 154 409,8 тыс. руб., в том числе по годам реал</w:t>
                  </w:r>
                  <w:r w:rsidRPr="00B01FC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B01FC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зации: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2020 год – 589 669,0 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2021 год – 528 070,9  тыс. руб. 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 год – 556 144,1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 год – 493 508,6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2024 год – 493 508,6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2025 год – 493 508,6 тыс. руб. 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 за счет субвенций и субсидий из областного бюджета за счет  средств фед</w:t>
                  </w: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рального бюджета – 12 180,7 тыс. рублей, в том числе по годам реализации: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2020 год –  12 180,7 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 за счет субвенций и субсидий из областного бюджета за счет собственных средств областного бюджета – 2 062 531,2 тыс. рублей, в том числе по годам реализации: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2020 год – 393 146,0 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2021 год – 352 688,5  тыс. руб. 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 год – 377 370,3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 год – 313 108,8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2024 год – 313 108,8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2025 год – 313 108,8 тыс. руб.,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 за счет собственных доходов бю</w:t>
                  </w: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жета – 1 079 697,9 тыс. рублей, в том числе по г</w:t>
                  </w: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дам реализации: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2020 год – 184 342,3 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2021 год – 175 382,4  тыс. руб. 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 год – 178 773,8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 год – 180 399,8 тыс. руб.</w:t>
                  </w:r>
                </w:p>
                <w:p w:rsidR="00B01FCC" w:rsidRPr="00B01FCC" w:rsidRDefault="00B01FCC" w:rsidP="00B01FCC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2024 год – 180 399,8 тыс. руб.</w:t>
                  </w:r>
                </w:p>
                <w:p w:rsidR="0082493F" w:rsidRPr="00B01FCC" w:rsidRDefault="00B01FCC" w:rsidP="00B01F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B01FC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2025 год – 180 399,8 тыс. руб.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Ожидаемые результаты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030B6" w:rsidRPr="00972CFD" w:rsidRDefault="0082493F" w:rsidP="00F05C43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с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тижение следующих результатов: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 xml:space="preserve">- количество  обучающихся, осуществляющих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программы спортивной подготовки;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формационно-сервисную платформу цифровой образовательной среды для «горизонтального»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Pr="00815D0D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-доступность дошкольного образования для детей в возрасте от полутора до 3 лет (%)</w:t>
                  </w:r>
                </w:p>
              </w:tc>
            </w:tr>
          </w:tbl>
          <w:p w:rsidR="00F030B6" w:rsidRPr="00AC232E" w:rsidRDefault="00F030B6" w:rsidP="00AC232E">
            <w:pPr>
              <w:tabs>
                <w:tab w:val="left" w:pos="2830"/>
              </w:tabs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F030B6" w:rsidRPr="00972CFD" w:rsidRDefault="00F030B6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lastRenderedPageBreak/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1FCC" w:rsidRPr="00B01FCC" w:rsidRDefault="00B01FCC" w:rsidP="00B01FCC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sz w:val="24"/>
          <w:szCs w:val="24"/>
          <w:lang w:eastAsia="ru-RU"/>
        </w:rPr>
        <w:t>«Общий объем бюджетных ассигнований на реализацию муниципальной программы составляет 3 154 409,8 тыс. руб., в том числе по годам ре</w:t>
      </w:r>
      <w:r w:rsidRPr="00B01FC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01FCC">
        <w:rPr>
          <w:rFonts w:ascii="Times New Roman" w:eastAsia="Times New Roman" w:hAnsi="Times New Roman"/>
          <w:sz w:val="24"/>
          <w:szCs w:val="24"/>
          <w:lang w:eastAsia="ru-RU"/>
        </w:rPr>
        <w:t>лизации:</w:t>
      </w:r>
    </w:p>
    <w:p w:rsidR="00B01FCC" w:rsidRPr="00B01FCC" w:rsidRDefault="00B01FCC" w:rsidP="00B01FC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 год – 589 669,0  тыс. руб.</w:t>
      </w:r>
    </w:p>
    <w:p w:rsidR="00B01FCC" w:rsidRPr="00B01FCC" w:rsidRDefault="00B01FCC" w:rsidP="00B01FC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2021 год – 528 070,9  тыс. руб. </w:t>
      </w:r>
    </w:p>
    <w:p w:rsidR="00B01FCC" w:rsidRPr="00B01FCC" w:rsidRDefault="00B01FCC" w:rsidP="00B01FC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 год – 556 144,1 тыс. руб.</w:t>
      </w:r>
    </w:p>
    <w:p w:rsidR="00B01FCC" w:rsidRPr="00B01FCC" w:rsidRDefault="00B01FCC" w:rsidP="00B01FC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 – 493 508,6 тыс. руб.</w:t>
      </w:r>
    </w:p>
    <w:p w:rsidR="00B01FCC" w:rsidRPr="00B01FCC" w:rsidRDefault="00B01FCC" w:rsidP="00B01FC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2024 год – 493 508,6 тыс. руб.</w:t>
      </w:r>
    </w:p>
    <w:p w:rsidR="00B01FCC" w:rsidRPr="00B01FCC" w:rsidRDefault="00B01FCC" w:rsidP="00B01FC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2025 год – 493 508,6 тыс. руб. </w:t>
      </w:r>
    </w:p>
    <w:p w:rsidR="00B01FCC" w:rsidRPr="00B01FCC" w:rsidRDefault="00B01FCC" w:rsidP="00B01FCC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 средств федерального бю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жета – 12 180,7 тыс. рублей, в том числе по годам реализации: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2020 год –  12 180,7  тыс. руб.</w:t>
      </w:r>
    </w:p>
    <w:p w:rsidR="00B01FCC" w:rsidRPr="00B01FCC" w:rsidRDefault="00B01FCC" w:rsidP="00B01FCC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лас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ного бюджета – 2 062 531,2 тыс. рублей, в том числе по годам реализации: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 год – 393 146,0 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2021 год – 352 688,5  тыс. руб. 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 год – 377 370,3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 – 313 108,8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2024 год – 313 108,8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2025 год – 313 108,8 тыс. руб.,</w:t>
      </w:r>
    </w:p>
    <w:p w:rsidR="00B01FCC" w:rsidRPr="00B01FCC" w:rsidRDefault="00B01FCC" w:rsidP="00B01FCC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числе за счет собственных доходов бюджета – 1 079 697,9 тыс. рублей, в том числе по годам реализ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ции: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 год – 184 342,3 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2021 год – 175 382,4  тыс. руб. 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 год – 178 773,8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 – 180 399,8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2024 год – 180 399,8 тыс. руб.</w:t>
      </w:r>
    </w:p>
    <w:p w:rsidR="00B01FCC" w:rsidRPr="00B01FCC" w:rsidRDefault="00B01FCC" w:rsidP="00B01F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2025 год – 180 399,8 тыс. руб.</w:t>
      </w:r>
    </w:p>
    <w:p w:rsidR="00F030B6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80081">
      <w:pPr>
        <w:widowControl w:val="0"/>
        <w:numPr>
          <w:ilvl w:val="0"/>
          <w:numId w:val="8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A37B1E" w:rsidRPr="0069586B" w:rsidRDefault="00A37B1E" w:rsidP="00A37B1E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69586B">
        <w:rPr>
          <w:rFonts w:ascii="Times New Roman" w:eastAsia="Times New Roman" w:hAnsi="Times New Roman"/>
          <w:b/>
          <w:sz w:val="20"/>
          <w:szCs w:val="20"/>
          <w:lang w:eastAsia="zh-CN"/>
        </w:rPr>
        <w:t>СВЕДЕНИЯ</w:t>
      </w:r>
    </w:p>
    <w:p w:rsidR="00A37B1E" w:rsidRPr="0069586B" w:rsidRDefault="00A37B1E" w:rsidP="00A37B1E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  <w:r w:rsidRPr="0069586B">
        <w:rPr>
          <w:rFonts w:ascii="Times New Roman" w:eastAsia="Times New Roman" w:hAnsi="Times New Roman"/>
          <w:b/>
          <w:sz w:val="20"/>
          <w:szCs w:val="20"/>
          <w:lang w:eastAsia="zh-CN"/>
        </w:rPr>
        <w:t xml:space="preserve"> о целевых показателях (индикаторах) муниципальной программы </w:t>
      </w:r>
    </w:p>
    <w:p w:rsidR="00A37B1E" w:rsidRDefault="00A37B1E" w:rsidP="00A37B1E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5167" w:type="dxa"/>
        <w:tblInd w:w="534" w:type="dxa"/>
        <w:tblLayout w:type="fixed"/>
        <w:tblLook w:val="04A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50"/>
      </w:tblGrid>
      <w:tr w:rsidR="00A37B1E" w:rsidTr="00A37B1E">
        <w:trPr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Задача, направле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 xml:space="preserve">ная </w:t>
            </w:r>
          </w:p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 достижение ц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Наименование целевого</w:t>
            </w:r>
          </w:p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Ед. изм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рения</w:t>
            </w:r>
          </w:p>
        </w:tc>
        <w:tc>
          <w:tcPr>
            <w:tcW w:w="8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Значение целевого показателя (индикатора)</w:t>
            </w:r>
          </w:p>
        </w:tc>
      </w:tr>
      <w:tr w:rsidR="00A37B1E" w:rsidTr="00A37B1E">
        <w:trPr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отче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оц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ночное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Плановое</w:t>
            </w:r>
          </w:p>
        </w:tc>
      </w:tr>
      <w:tr w:rsidR="00A37B1E" w:rsidTr="00A37B1E">
        <w:trPr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9"/>
                <w:szCs w:val="19"/>
                <w:lang w:eastAsia="zh-C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2025 год</w:t>
            </w:r>
          </w:p>
        </w:tc>
      </w:tr>
      <w:tr w:rsidR="00A37B1E" w:rsidTr="00A37B1E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A37B1E" w:rsidTr="00A37B1E">
        <w:trPr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7B1E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Повышение досту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 качественного образования, соо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ветствующего треб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ваниям развития экономики района, современным п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требностям общества и каждого граждан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</w:tr>
      <w:tr w:rsidR="00A37B1E" w:rsidTr="00A37B1E">
        <w:trPr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воспитанников, получающих дошкольное образование в муниципальных образовательных учреждениях.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оздание условий для удовлетворения потребностей жит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лей Никольского района в получении дошкольного образ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школьного образования для детей в возрасте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охвата  детей в возрасте  от 3 до 7 лет пр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граммами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lastRenderedPageBreak/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1E" w:rsidRPr="00D01439" w:rsidRDefault="00A37B1E" w:rsidP="00A37B1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раннего разв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 детей в возрасте до 3 лет, реализация программы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го-педагогической, методической и консультативной помощи родителям детей, получающих дошкольное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BE6B51" w:rsidRDefault="00A37B1E" w:rsidP="00A37B1E">
            <w:pPr>
              <w:pStyle w:val="2c"/>
              <w:shd w:val="clear" w:color="auto" w:fill="auto"/>
              <w:spacing w:before="0"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E6B51">
              <w:rPr>
                <w:color w:val="000000"/>
                <w:sz w:val="20"/>
                <w:szCs w:val="20"/>
                <w:lang w:eastAsia="ru-RU"/>
              </w:rPr>
              <w:t xml:space="preserve"> Численность воспитанн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ков в возрасте до трех лет, посещаю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softHyphen/>
              <w:t>щих  муниц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пальные организации, осуществляющие образо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softHyphen/>
              <w:t>вательную деятельность по образовательным пр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граммам дошкольного о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б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разо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услуг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лого-педагогической,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тодической и социальной помощи родителям (з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конным представителям) детей,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с привлечением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коммерческих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2940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3090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BE6B51" w:rsidRDefault="00A37B1E" w:rsidP="00A37B1E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E6B51">
              <w:rPr>
                <w:color w:val="000000"/>
                <w:sz w:val="20"/>
                <w:szCs w:val="20"/>
                <w:lang w:eastAsia="ru-RU"/>
              </w:rPr>
              <w:t>Доля граждан, полож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тельно оценивших качес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т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во услуг психолого-педагогической, методич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ской и консультативной помощи, от общего числа об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softHyphen/>
              <w:t>ратившихся за получ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BE6B51" w:rsidRDefault="00A37B1E" w:rsidP="00A37B1E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E6B51">
              <w:rPr>
                <w:color w:val="000000"/>
                <w:sz w:val="20"/>
                <w:szCs w:val="20"/>
                <w:lang w:eastAsia="ru-RU"/>
              </w:rPr>
              <w:t>Доступность дошкольного образования для детей  в возрасте от полутора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Доля воспитанников, кот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рым предоставлена возмо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ж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ность обучаться в соотве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ствии с основными требов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ниями к условиям реализ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дошкольников, осва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вающих основную образ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вательную программу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школьного образования, соответствующую фед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ральному государственному образовательному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дошкольных образов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тельных организаций, в к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торых создана универсал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ная безбарьерная среда для инклюзивного образования детей – инвалидов, в общем количестве дошкольных образовательных организ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18,8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детей – инвалидов в возрасте от 1,5 до 7 лет, охваченных дошкольным образованием, в общей чи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ленности детей-инвалидов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1E" w:rsidRPr="00D01439" w:rsidRDefault="00A37B1E" w:rsidP="00A37B1E">
            <w:pPr>
              <w:autoSpaceDE w:val="0"/>
              <w:snapToGrid w:val="0"/>
              <w:jc w:val="both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Развитие сети и и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фраструктуры учр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ждений общего, сп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циального и допо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л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нительного образ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вания детей для обеспечения досту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п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lastRenderedPageBreak/>
              <w:t>ности образовател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ных услуг и качес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венных условий об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чения, независимо от территории прож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вания и возможн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Доля общеобразовательных организаций, в которых создана универсальная бе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барьерная среда для инкл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ю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зивного образования детей-инвалидов, в общем колич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стве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детей-инвалидов, к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торым созданы условия для получения качественного начального общего, осно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ного общего, среднего 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щего образования, в общей численности детей-инвалидов школьного во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100,0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выпускников-инвалидов 9 и 11 классов, охваченных профориент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ционной работой, в общей численности выпускников-инвалидов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детей-инвалидов в возрасте от 5 до 18 лет, п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лучающих дополнительное образование, в общей чи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ленности детей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</w:tr>
      <w:tr w:rsidR="00A37B1E" w:rsidTr="00A37B1E">
        <w:trPr>
          <w:trHeight w:val="7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 общеобразов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тельных организаций, ос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у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ществляющих образов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тельную деятельность по адаптированным основным общеобразовательным пр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граммам, в которых внедр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на система мониторинга здоровья обучающихся на основе отечественной те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х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нологической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детей, в общей численности детей и молодежи в возрасте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</w:tr>
      <w:tr w:rsidR="00A37B1E" w:rsidTr="00A37B1E">
        <w:trPr>
          <w:trHeight w:val="17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Создание условий для сохранения и развития кадрового потенциала муниц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пальной системы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Удельный вес численности учителей общеобразов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тельных организаций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расте до 35 лет в общей численности учителей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щеобразовательных учре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</w:tr>
      <w:tr w:rsidR="00A37B1E" w:rsidTr="00A37B1E">
        <w:trPr>
          <w:trHeight w:val="195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Создание качестве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ных условий восп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тания и обучения детей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Доля выпускников  мун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ципальных общеобразов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тельных учреждений, не сдавших единый государс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венный экзамен по русск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му языку и математике, в общей численности вып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скников муниципальных общеобразовательных 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</w:tr>
      <w:tr w:rsidR="00A37B1E" w:rsidTr="00A37B1E">
        <w:trPr>
          <w:trHeight w:val="7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Доля школьников, обуча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Обеспечение эффе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тивности расходов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ния бюджетных средств и управления системой образов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lastRenderedPageBreak/>
              <w:t>ния района, в том числе осуществление расходного обяз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тельства по выплате заработной платы работникам муниц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пальных учреждений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Выполнение муниципальн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го задания на оказание м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ниципальных услуг и в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полнение работ муниц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пальными образовательн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ми учреждениями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</w:tr>
      <w:tr w:rsidR="00A37B1E" w:rsidTr="00A37B1E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19"/>
                <w:szCs w:val="19"/>
              </w:rPr>
              <w:t>Отношение объема проср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ченной кредиторской задо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л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женности консолидирова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ного бюджета муниципал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ь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ного района по заработной плате и начислениям на в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ы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платы по оплате труда 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ботникам муниципальных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A37B1E" w:rsidTr="00A37B1E">
        <w:trPr>
          <w:trHeight w:val="1545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A37B1E" w:rsidTr="00A37B1E">
        <w:trPr>
          <w:trHeight w:val="92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A37B1E" w:rsidTr="00A37B1E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1E" w:rsidRDefault="00A37B1E" w:rsidP="00A37B1E">
            <w:pPr>
              <w:autoSpaceDE w:val="0"/>
              <w:snapToGrid w:val="0"/>
              <w:jc w:val="both"/>
              <w:rPr>
                <w:rFonts w:ascii="Times New Roman" w:hAnsi="Times New Roman"/>
                <w:spacing w:val="-2"/>
                <w:sz w:val="19"/>
                <w:szCs w:val="19"/>
              </w:rPr>
            </w:pPr>
            <w:r>
              <w:rPr>
                <w:rFonts w:ascii="Times New Roman" w:hAnsi="Times New Roman"/>
                <w:spacing w:val="-2"/>
                <w:sz w:val="19"/>
                <w:szCs w:val="19"/>
              </w:rPr>
              <w:t>Проведение мер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приятий по програ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м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мам спортивной по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д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готовки дополн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и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тельного образования детей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 обучающихся, осуществляющие програ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мы спортивной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7B1E" w:rsidRPr="004F47C9" w:rsidRDefault="00A37B1E" w:rsidP="00A37B1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Реализация регионального проекта «Успех каждого ребенка»</w:t>
            </w:r>
          </w:p>
          <w:p w:rsidR="00A37B1E" w:rsidRPr="004F47C9" w:rsidRDefault="00A37B1E" w:rsidP="00A37B1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(Создание новых мест в образов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тельных организ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циях различных типов для реализ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ции дополнител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ных общеразв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вающих программ всех направленн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отдельных групп сотрудников, прошедших переподготовку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ки, в том числе наставники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</w:t>
            </w: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сты, в том числе из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 реального сектора экономики,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волонтеры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  <w:p w:rsidR="00A37B1E" w:rsidRPr="00D01439" w:rsidRDefault="00A37B1E" w:rsidP="00A37B1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B1E" w:rsidRPr="004F47C9" w:rsidRDefault="00A37B1E" w:rsidP="00A37B1E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проекта «Цифровая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вательная среда»</w:t>
            </w:r>
          </w:p>
          <w:p w:rsidR="00A37B1E" w:rsidRPr="00D01439" w:rsidRDefault="00A37B1E" w:rsidP="00A37B1E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(Внедрение целевой модели цифровой образовательной среды в общеобр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низациях и профе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зациях во всех субъектах Росси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образовательный профиль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ной информационно-сервисной платформы цифровой образовательной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информационно-сервисную платформу цифровой образовательной среды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образования, в общем числе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указанным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аттестации в цифровой форме с использованием информационного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Федерации»),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педагогических работников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B1E" w:rsidRPr="004F47C9" w:rsidRDefault="00A37B1E" w:rsidP="00A37B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проекта «Современная шк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ла»</w:t>
            </w:r>
          </w:p>
          <w:p w:rsidR="00A37B1E" w:rsidRPr="00D01439" w:rsidRDefault="00A37B1E" w:rsidP="00A37B1E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(Создание (обно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ление) материально-технической базы для формирования у обучающихся 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временных технол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гических и гуман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тарных навыков.  Создание матер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ально-технической базы для реализ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ции основных и д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 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щеобразовательных программ цифров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профилей в общ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организациях, ра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положенных в сел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иных сотрудников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бе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платного горячего питания обуча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щихся, получающих начальное общее образование в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низациях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A37B1E" w:rsidRPr="008B6CCF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lastRenderedPageBreak/>
              <w:t>Доля обучающихся, пол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у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чающих начальное общее образование в муниц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lastRenderedPageBreak/>
              <w:t>пальных образовательных организациях, получа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ю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щих бесплатное горячее питание, к общему кол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честву обучающихся, п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лучающих начальное 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б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щее образование в мун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ципальных образовател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ь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ных организациях в отче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т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B1E" w:rsidRPr="008B6CCF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образовательного процесса в части нераспространения новой коронавиру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с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ной инфекции (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VID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-19)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A37B1E" w:rsidRPr="008B6CCF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t>Доля общеобразовател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ь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ных организаций, в кот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рых реализованы мер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приятия по соблюдению санитарно-эпидемиологических тр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е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бований в условиях ра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с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пространения новой кор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навирусной инфекции (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-19)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</w:tbl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160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5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1"/>
      </w:tblGrid>
      <w:tr w:rsidR="00A37B1E" w:rsidRPr="00A37B1E" w:rsidTr="00A37B1E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A37B1E" w:rsidRPr="00A37B1E" w:rsidRDefault="00A37B1E" w:rsidP="00A37B1E">
            <w:r w:rsidRPr="00A37B1E">
              <w:t>СВЕДЕНИЯ</w:t>
            </w:r>
          </w:p>
          <w:p w:rsidR="00A37B1E" w:rsidRPr="00A37B1E" w:rsidRDefault="00A37B1E" w:rsidP="00A37B1E">
            <w:r w:rsidRPr="00A37B1E">
              <w:t xml:space="preserve"> о порядке сбора информации и методике расчета целевых показателей </w:t>
            </w:r>
          </w:p>
          <w:p w:rsidR="00A37B1E" w:rsidRPr="00A37B1E" w:rsidRDefault="00A37B1E" w:rsidP="00A37B1E">
            <w:r w:rsidRPr="00A37B1E">
              <w:t>муниципальной программы</w:t>
            </w:r>
          </w:p>
          <w:p w:rsidR="00A37B1E" w:rsidRPr="00A37B1E" w:rsidRDefault="00A37B1E" w:rsidP="00A37B1E"/>
        </w:tc>
      </w:tr>
      <w:tr w:rsidR="00A37B1E" w:rsidRPr="00A37B1E" w:rsidTr="00A37B1E">
        <w:trPr>
          <w:trHeight w:val="735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№</w:t>
            </w:r>
          </w:p>
          <w:p w:rsidR="00A37B1E" w:rsidRPr="00A37B1E" w:rsidRDefault="00A37B1E" w:rsidP="00A37B1E">
            <w:r w:rsidRPr="00A37B1E"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Наименование целев</w:t>
            </w:r>
            <w:r w:rsidRPr="00A37B1E">
              <w:t>о</w:t>
            </w:r>
            <w:r w:rsidRPr="00A37B1E"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Определение целевого</w:t>
            </w:r>
          </w:p>
          <w:p w:rsidR="00A37B1E" w:rsidRPr="00A37B1E" w:rsidRDefault="00A37B1E" w:rsidP="00A37B1E">
            <w:r w:rsidRPr="00A37B1E"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Временные хара</w:t>
            </w:r>
            <w:r w:rsidRPr="00A37B1E">
              <w:t>к</w:t>
            </w:r>
            <w:r w:rsidRPr="00A37B1E">
              <w:t>теристики целев</w:t>
            </w:r>
            <w:r w:rsidRPr="00A37B1E">
              <w:t>о</w:t>
            </w:r>
            <w:r w:rsidRPr="00A37B1E">
              <w:t>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Алгоритм формирования (формула) показателя и методические поясн</w:t>
            </w:r>
            <w:r w:rsidRPr="00A37B1E">
              <w:t>е</w:t>
            </w:r>
            <w:r w:rsidRPr="00A37B1E">
              <w:t>ния к целевому показ</w:t>
            </w:r>
            <w:r w:rsidRPr="00A37B1E">
              <w:t>а</w:t>
            </w:r>
            <w:r w:rsidRPr="00A37B1E">
              <w:t>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Базовые пок</w:t>
            </w:r>
            <w:r w:rsidRPr="00A37B1E">
              <w:t>а</w:t>
            </w:r>
            <w:r w:rsidRPr="00A37B1E">
              <w:t>затели, испол</w:t>
            </w:r>
            <w:r w:rsidRPr="00A37B1E">
              <w:t>ь</w:t>
            </w:r>
            <w:r w:rsidRPr="00A37B1E">
              <w:t>зуемы в фо</w:t>
            </w:r>
            <w:r w:rsidRPr="00A37B1E">
              <w:t>р</w:t>
            </w:r>
            <w:r w:rsidRPr="00A37B1E">
              <w:t>муле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Объект и единица наблюд</w:t>
            </w:r>
            <w:r w:rsidRPr="00A37B1E">
              <w:t>е</w:t>
            </w:r>
            <w:r w:rsidRPr="00A37B1E"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Охват единиц сов</w:t>
            </w:r>
            <w:r w:rsidRPr="00A37B1E">
              <w:t>о</w:t>
            </w:r>
            <w:r w:rsidRPr="00A37B1E">
              <w:t>купн</w:t>
            </w:r>
            <w:r w:rsidRPr="00A37B1E">
              <w:t>о</w:t>
            </w:r>
            <w:r w:rsidRPr="00A37B1E">
              <w:t>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Ответс</w:t>
            </w:r>
            <w:r w:rsidRPr="00A37B1E">
              <w:t>т</w:t>
            </w:r>
            <w:r w:rsidRPr="00A37B1E">
              <w:t>венный за сбор данных по ц</w:t>
            </w:r>
            <w:r w:rsidRPr="00A37B1E">
              <w:t>е</w:t>
            </w:r>
            <w:r w:rsidRPr="00A37B1E">
              <w:t>левому показ</w:t>
            </w:r>
            <w:r w:rsidRPr="00A37B1E">
              <w:t>а</w:t>
            </w:r>
            <w:r w:rsidRPr="00A37B1E">
              <w:t>телю</w:t>
            </w:r>
          </w:p>
        </w:tc>
      </w:tr>
      <w:tr w:rsidR="00A37B1E" w:rsidRPr="00A37B1E" w:rsidTr="00A37B1E">
        <w:trPr>
          <w:trHeight w:val="7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 xml:space="preserve">    11</w:t>
            </w:r>
          </w:p>
        </w:tc>
      </w:tr>
      <w:tr w:rsidR="00A37B1E" w:rsidRPr="00A37B1E" w:rsidTr="00A37B1E">
        <w:trPr>
          <w:trHeight w:val="269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школьников, к</w:t>
            </w:r>
            <w:r w:rsidRPr="00A37B1E">
              <w:t>о</w:t>
            </w:r>
            <w:r w:rsidRPr="00A37B1E">
              <w:t>торым предоставлена возможность обучаться в соответствии с о</w:t>
            </w:r>
            <w:r w:rsidRPr="00A37B1E">
              <w:t>с</w:t>
            </w:r>
            <w:r w:rsidRPr="00A37B1E">
              <w:t>новными совреме</w:t>
            </w:r>
            <w:r w:rsidRPr="00A37B1E">
              <w:t>н</w:t>
            </w:r>
            <w:r w:rsidRPr="00A37B1E">
              <w:t>ными требованиями,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  качества о</w:t>
            </w:r>
            <w:r w:rsidRPr="00A37B1E">
              <w:t>б</w:t>
            </w:r>
            <w:r w:rsidRPr="00A37B1E">
              <w:t>разования, позволяет  в динамике оценить р</w:t>
            </w:r>
            <w:r w:rsidRPr="00A37B1E">
              <w:t>е</w:t>
            </w:r>
            <w:r w:rsidRPr="00A37B1E">
              <w:t>зультаты реализации мероприятий, напра</w:t>
            </w:r>
            <w:r w:rsidRPr="00A37B1E">
              <w:t>в</w:t>
            </w:r>
            <w:r w:rsidRPr="00A37B1E">
              <w:t>ленных на улучшение качества образования.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  школьников общеобр</w:t>
            </w:r>
            <w:r w:rsidRPr="00A37B1E">
              <w:t>а</w:t>
            </w:r>
            <w:r w:rsidRPr="00A37B1E">
              <w:lastRenderedPageBreak/>
              <w:t>зовательных учрежд</w:t>
            </w:r>
            <w:r w:rsidRPr="00A37B1E">
              <w:t>е</w:t>
            </w:r>
            <w:r w:rsidRPr="00A37B1E">
              <w:t>ний, которым предо</w:t>
            </w:r>
            <w:r w:rsidRPr="00A37B1E">
              <w:t>с</w:t>
            </w:r>
            <w:r w:rsidRPr="00A37B1E">
              <w:t>тавлена возможность обучаться в соответствии с основными совреме</w:t>
            </w:r>
            <w:r w:rsidRPr="00A37B1E">
              <w:t>н</w:t>
            </w:r>
            <w:r w:rsidRPr="00A37B1E">
              <w:t>ными требованиями, в общей численности школьников</w:t>
            </w:r>
            <w:r w:rsidRPr="00A37B1E">
              <w:br/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- Доля школьников, которым предоставлена возможность обучаться в соответствии с осно</w:t>
            </w:r>
            <w:r w:rsidRPr="00A37B1E">
              <w:t>в</w:t>
            </w:r>
            <w:r w:rsidRPr="00A37B1E">
              <w:t>ными современными требованиями, в общей численности школьн</w:t>
            </w:r>
            <w:r w:rsidRPr="00A37B1E">
              <w:t>и</w:t>
            </w:r>
            <w:r w:rsidRPr="00A37B1E">
              <w:t>ков</w:t>
            </w:r>
          </w:p>
          <w:p w:rsidR="00A37B1E" w:rsidRPr="00A37B1E" w:rsidRDefault="00A37B1E" w:rsidP="00A37B1E">
            <w:r w:rsidRPr="00A37B1E">
              <w:lastRenderedPageBreak/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lastRenderedPageBreak/>
              <w:br/>
              <w:t>А – численность школьников общеобразов</w:t>
            </w:r>
            <w:r w:rsidRPr="00A37B1E">
              <w:t>а</w:t>
            </w:r>
            <w:r w:rsidRPr="00A37B1E">
              <w:t>тельных учре</w:t>
            </w:r>
            <w:r w:rsidRPr="00A37B1E">
              <w:t>ж</w:t>
            </w:r>
            <w:r w:rsidRPr="00A37B1E">
              <w:t>дений, которым предоставлена возможность обучаться в с</w:t>
            </w:r>
            <w:r w:rsidRPr="00A37B1E">
              <w:t>о</w:t>
            </w:r>
            <w:r w:rsidRPr="00A37B1E">
              <w:t>ответствии с основными с</w:t>
            </w:r>
            <w:r w:rsidRPr="00A37B1E">
              <w:t>о</w:t>
            </w:r>
            <w:r w:rsidRPr="00A37B1E">
              <w:lastRenderedPageBreak/>
              <w:t>временными требованиями, в общей чи</w:t>
            </w:r>
            <w:r w:rsidRPr="00A37B1E">
              <w:t>с</w:t>
            </w:r>
            <w:r w:rsidRPr="00A37B1E">
              <w:t>ленности школьников</w:t>
            </w:r>
          </w:p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lastRenderedPageBreak/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696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  <w:p w:rsidR="00A37B1E" w:rsidRPr="00A37B1E" w:rsidRDefault="00A37B1E" w:rsidP="00A37B1E">
            <w:r w:rsidRPr="00A37B1E">
              <w:t xml:space="preserve"> В – общая чи</w:t>
            </w:r>
            <w:r w:rsidRPr="00A37B1E">
              <w:t>с</w:t>
            </w:r>
            <w:r w:rsidRPr="00A37B1E">
              <w:t>ленность школьников по основным пр</w:t>
            </w:r>
            <w:r w:rsidRPr="00A37B1E">
              <w:t>о</w:t>
            </w:r>
            <w:r w:rsidRPr="00A37B1E">
              <w:t>граммам общ</w:t>
            </w:r>
            <w:r w:rsidRPr="00A37B1E">
              <w:t>е</w:t>
            </w:r>
            <w:r w:rsidRPr="00A37B1E">
              <w:t>го образования 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757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воспита</w:t>
            </w:r>
            <w:r w:rsidRPr="00A37B1E">
              <w:t>н</w:t>
            </w:r>
            <w:r w:rsidRPr="00A37B1E">
              <w:t>ников, получающих дошкольное образов</w:t>
            </w:r>
            <w:r w:rsidRPr="00A37B1E">
              <w:t>а</w:t>
            </w:r>
            <w:r w:rsidRPr="00A37B1E">
              <w:t>ние в муниципальных образовательных у</w:t>
            </w:r>
            <w:r w:rsidRPr="00A37B1E">
              <w:t>ч</w:t>
            </w:r>
            <w:r w:rsidRPr="00A37B1E">
              <w:t>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воспита</w:t>
            </w:r>
            <w:r w:rsidRPr="00A37B1E">
              <w:t>н</w:t>
            </w:r>
            <w:r w:rsidRPr="00A37B1E">
              <w:t>ников в дошкольных о</w:t>
            </w:r>
            <w:r w:rsidRPr="00A37B1E">
              <w:t>б</w:t>
            </w:r>
            <w:r w:rsidRPr="00A37B1E">
              <w:t>разовательных учре</w:t>
            </w:r>
            <w:r w:rsidRPr="00A37B1E">
              <w:t>ж</w:t>
            </w:r>
            <w:r w:rsidRPr="00A37B1E">
              <w:t>дениях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численность восп</w:t>
            </w:r>
            <w:r w:rsidRPr="00A37B1E">
              <w:t>и</w:t>
            </w:r>
            <w:r w:rsidRPr="00A37B1E">
              <w:t>танников дошкольных образовательных учр</w:t>
            </w:r>
            <w:r w:rsidRPr="00A37B1E">
              <w:t>е</w:t>
            </w:r>
            <w:r w:rsidRPr="00A37B1E">
              <w:t>ждений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численность воспитанников дошкольных образовател</w:t>
            </w:r>
            <w:r w:rsidRPr="00A37B1E">
              <w:t>ь</w:t>
            </w:r>
            <w:r w:rsidRPr="00A37B1E">
              <w:t>ных учрежд</w:t>
            </w:r>
            <w:r w:rsidRPr="00A37B1E">
              <w:t>е</w:t>
            </w:r>
            <w:r w:rsidRPr="00A37B1E">
              <w:t>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308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Процент доступности дошкольного образ</w:t>
            </w:r>
            <w:r w:rsidRPr="00A37B1E">
              <w:t>о</w:t>
            </w:r>
            <w:r w:rsidRPr="00A37B1E">
              <w:t>вания для детей в во</w:t>
            </w:r>
            <w:r w:rsidRPr="00A37B1E">
              <w:t>з</w:t>
            </w:r>
            <w:r w:rsidRPr="00A37B1E">
              <w:t>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доступности дошкольн</w:t>
            </w:r>
            <w:r w:rsidRPr="00A37B1E">
              <w:t>о</w:t>
            </w:r>
            <w:r w:rsidRPr="00A37B1E">
              <w:t>го образования, позв</w:t>
            </w:r>
            <w:r w:rsidRPr="00A37B1E">
              <w:t>о</w:t>
            </w:r>
            <w:r w:rsidRPr="00A37B1E">
              <w:t>ляет  в динамике оц</w:t>
            </w:r>
            <w:r w:rsidRPr="00A37B1E">
              <w:t>е</w:t>
            </w:r>
            <w:r w:rsidRPr="00A37B1E">
              <w:t>нить результаты реал</w:t>
            </w:r>
            <w:r w:rsidRPr="00A37B1E">
              <w:t>и</w:t>
            </w:r>
            <w:r w:rsidRPr="00A37B1E">
              <w:t>зации мероприятий, н</w:t>
            </w:r>
            <w:r w:rsidRPr="00A37B1E">
              <w:t>а</w:t>
            </w:r>
            <w:r w:rsidRPr="00A37B1E">
              <w:t>правленных на увелич</w:t>
            </w:r>
            <w:r w:rsidRPr="00A37B1E">
              <w:t>е</w:t>
            </w:r>
            <w:r w:rsidRPr="00A37B1E">
              <w:t>ния охвата населения услугами дошкольного образования.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  д</w:t>
            </w:r>
            <w:r w:rsidRPr="00A37B1E">
              <w:t>е</w:t>
            </w:r>
            <w:r w:rsidRPr="00A37B1E">
              <w:t>тей  от  2 мес.до 3  лет, которым предоставлена возможность получать услуги дошкольного о</w:t>
            </w:r>
            <w:r w:rsidRPr="00A37B1E">
              <w:t>б</w:t>
            </w:r>
            <w:r w:rsidRPr="00A37B1E">
              <w:t>разования,  в общей численности детей от  2 мес до 3 лет., желающих получать дошкольное образование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С- процент детей в во</w:t>
            </w:r>
            <w:r w:rsidRPr="00A37B1E">
              <w:t>з</w:t>
            </w:r>
            <w:r w:rsidRPr="00A37B1E">
              <w:t>расте от  2 мес. до 3 лет, получающих дошкол</w:t>
            </w:r>
            <w:r w:rsidRPr="00A37B1E">
              <w:t>ь</w:t>
            </w:r>
            <w:r w:rsidRPr="00A37B1E">
              <w:t>ную образовательную услугу, в общей числе</w:t>
            </w:r>
            <w:r w:rsidRPr="00A37B1E">
              <w:t>н</w:t>
            </w:r>
            <w:r w:rsidRPr="00A37B1E">
              <w:t>ности детей от 2до 3 лет, желающих получать д</w:t>
            </w:r>
            <w:r w:rsidRPr="00A37B1E">
              <w:t>о</w:t>
            </w:r>
            <w:r w:rsidRPr="00A37B1E">
              <w:t>школьное образование</w:t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</w:t>
            </w:r>
            <w:r w:rsidRPr="00A37B1E">
              <w:t>н</w:t>
            </w:r>
            <w:r w:rsidRPr="00A37B1E">
              <w:t>ность    детей от 2 мес до 3 лет, которым пр</w:t>
            </w:r>
            <w:r w:rsidRPr="00A37B1E">
              <w:t>е</w:t>
            </w:r>
            <w:r w:rsidRPr="00A37B1E">
              <w:t>доставлена возможность получать услуги дошкольного образования;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3081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общая  чи</w:t>
            </w:r>
            <w:r w:rsidRPr="00A37B1E">
              <w:t>с</w:t>
            </w:r>
            <w:r w:rsidRPr="00A37B1E">
              <w:t>ленность детей  от 2 мес. до 3 лет, желающих получать д</w:t>
            </w:r>
            <w:r w:rsidRPr="00A37B1E">
              <w:t>о</w:t>
            </w:r>
            <w:r w:rsidRPr="00A37B1E">
              <w:t>школьное о</w:t>
            </w:r>
            <w:r w:rsidRPr="00A37B1E">
              <w:t>б</w:t>
            </w:r>
            <w:r w:rsidRPr="00A37B1E">
              <w:t>разование</w:t>
            </w:r>
          </w:p>
          <w:p w:rsidR="00A37B1E" w:rsidRPr="00A37B1E" w:rsidRDefault="00A37B1E" w:rsidP="00A37B1E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295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Процент охвата детей в возрасте 3-7 лет пр</w:t>
            </w:r>
            <w:r w:rsidRPr="00A37B1E">
              <w:t>о</w:t>
            </w:r>
            <w:r w:rsidRPr="00A37B1E">
              <w:t>граммами дошкольн</w:t>
            </w:r>
            <w:r w:rsidRPr="00A37B1E">
              <w:t>о</w:t>
            </w:r>
            <w:r w:rsidRPr="00A37B1E">
              <w:t>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доступность дошкольн</w:t>
            </w:r>
            <w:r w:rsidRPr="00A37B1E">
              <w:t>о</w:t>
            </w:r>
            <w:r w:rsidRPr="00A37B1E">
              <w:t>го образования, позв</w:t>
            </w:r>
            <w:r w:rsidRPr="00A37B1E">
              <w:t>о</w:t>
            </w:r>
            <w:r w:rsidRPr="00A37B1E">
              <w:t>ляет  в динамике оц</w:t>
            </w:r>
            <w:r w:rsidRPr="00A37B1E">
              <w:t>е</w:t>
            </w:r>
            <w:r w:rsidRPr="00A37B1E">
              <w:t>нить результаты реал</w:t>
            </w:r>
            <w:r w:rsidRPr="00A37B1E">
              <w:t>и</w:t>
            </w:r>
            <w:r w:rsidRPr="00A37B1E">
              <w:t>зации мероприятий, н</w:t>
            </w:r>
            <w:r w:rsidRPr="00A37B1E">
              <w:t>а</w:t>
            </w:r>
            <w:r w:rsidRPr="00A37B1E">
              <w:t>правленных на увелич</w:t>
            </w:r>
            <w:r w:rsidRPr="00A37B1E">
              <w:t>е</w:t>
            </w:r>
            <w:r w:rsidRPr="00A37B1E">
              <w:t>ния охвата населения услугами дошкольного образования.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  д</w:t>
            </w:r>
            <w:r w:rsidRPr="00A37B1E">
              <w:t>е</w:t>
            </w:r>
            <w:r w:rsidRPr="00A37B1E">
              <w:t>тей 3-7 лет, которым предоставлена возмо</w:t>
            </w:r>
            <w:r w:rsidRPr="00A37B1E">
              <w:t>ж</w:t>
            </w:r>
            <w:r w:rsidRPr="00A37B1E">
              <w:t>ность получать услуги дошкольного образов</w:t>
            </w:r>
            <w:r w:rsidRPr="00A37B1E">
              <w:t>а</w:t>
            </w:r>
            <w:r w:rsidRPr="00A37B1E">
              <w:t>ния, к численности детей 3-7 лет, стоящих в оч</w:t>
            </w:r>
            <w:r w:rsidRPr="00A37B1E">
              <w:t>е</w:t>
            </w:r>
            <w:r w:rsidRPr="00A37B1E">
              <w:t>реди на получение ме</w:t>
            </w:r>
            <w:r w:rsidRPr="00A37B1E">
              <w:t>с</w:t>
            </w:r>
            <w:r w:rsidRPr="00A37B1E">
              <w:t>та в дошкольных учре</w:t>
            </w:r>
            <w:r w:rsidRPr="00A37B1E">
              <w:t>ж</w:t>
            </w:r>
            <w:r w:rsidRPr="00A37B1E">
              <w:t>дениях.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– процент охвата  д</w:t>
            </w:r>
            <w:r w:rsidRPr="00A37B1E">
              <w:t>е</w:t>
            </w:r>
            <w:r w:rsidRPr="00A37B1E">
              <w:t>тей в возрасте 3-7 лет, получающих  дошкол</w:t>
            </w:r>
            <w:r w:rsidRPr="00A37B1E">
              <w:t>ь</w:t>
            </w:r>
            <w:r w:rsidRPr="00A37B1E">
              <w:t>ную  образовательную услугу из числа ну</w:t>
            </w:r>
            <w:r w:rsidRPr="00A37B1E">
              <w:t>ж</w:t>
            </w:r>
            <w:r w:rsidRPr="00A37B1E">
              <w:t>дающихся в устройстве в образовательные учр</w:t>
            </w:r>
            <w:r w:rsidRPr="00A37B1E">
              <w:t>е</w:t>
            </w:r>
            <w:r w:rsidRPr="00A37B1E">
              <w:t>ждения</w:t>
            </w:r>
            <w:r w:rsidRPr="00A37B1E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</w:t>
            </w:r>
            <w:r w:rsidRPr="00A37B1E">
              <w:t>н</w:t>
            </w:r>
            <w:r w:rsidRPr="00A37B1E">
              <w:t>ность    детей 3-7 лет, которым предоставлена возможность получать услуги дошкольного образования;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334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численность детей 3-7 лет, нуждающихся в устройстве</w:t>
            </w:r>
          </w:p>
          <w:p w:rsidR="00A37B1E" w:rsidRPr="00A37B1E" w:rsidRDefault="00A37B1E" w:rsidP="00A37B1E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4237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воспитанников, которым предоставл</w:t>
            </w:r>
            <w:r w:rsidRPr="00A37B1E">
              <w:t>е</w:t>
            </w:r>
            <w:r w:rsidRPr="00A37B1E">
              <w:t>на возможность об</w:t>
            </w:r>
            <w:r w:rsidRPr="00A37B1E">
              <w:t>у</w:t>
            </w:r>
            <w:r w:rsidRPr="00A37B1E">
              <w:t>чаться в соответствии с основными требов</w:t>
            </w:r>
            <w:r w:rsidRPr="00A37B1E">
              <w:t>а</w:t>
            </w:r>
            <w:r w:rsidRPr="00A37B1E">
              <w:t>ниями к условиям ре</w:t>
            </w:r>
            <w:r w:rsidRPr="00A37B1E">
              <w:t>а</w:t>
            </w:r>
            <w:r w:rsidRPr="00A37B1E">
              <w:t>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доступности дошкольн</w:t>
            </w:r>
            <w:r w:rsidRPr="00A37B1E">
              <w:t>о</w:t>
            </w:r>
            <w:r w:rsidRPr="00A37B1E">
              <w:t>го образования в соо</w:t>
            </w:r>
            <w:r w:rsidRPr="00A37B1E">
              <w:t>т</w:t>
            </w:r>
            <w:r w:rsidRPr="00A37B1E">
              <w:t>ветствии с основными требованиями к услов</w:t>
            </w:r>
            <w:r w:rsidRPr="00A37B1E">
              <w:t>и</w:t>
            </w:r>
            <w:r w:rsidRPr="00A37B1E">
              <w:t>ям реализации ООП ДО, позволяет  в динамике оценить результаты ре</w:t>
            </w:r>
            <w:r w:rsidRPr="00A37B1E">
              <w:t>а</w:t>
            </w:r>
            <w:r w:rsidRPr="00A37B1E">
              <w:t>лизации мероприятий, направленных на увел</w:t>
            </w:r>
            <w:r w:rsidRPr="00A37B1E">
              <w:t>и</w:t>
            </w:r>
            <w:r w:rsidRPr="00A37B1E">
              <w:t>чения охвата населения услугами дошкольного образования в соотве</w:t>
            </w:r>
            <w:r w:rsidRPr="00A37B1E">
              <w:t>т</w:t>
            </w:r>
            <w:r w:rsidRPr="00A37B1E">
              <w:t>ствии с основными тр</w:t>
            </w:r>
            <w:r w:rsidRPr="00A37B1E">
              <w:t>е</w:t>
            </w:r>
            <w:r w:rsidRPr="00A37B1E">
              <w:t>бованиями к условиям реализации ООП ДО.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  д</w:t>
            </w:r>
            <w:r w:rsidRPr="00A37B1E">
              <w:t>е</w:t>
            </w:r>
            <w:r w:rsidRPr="00A37B1E">
              <w:t>тей, которым предоста</w:t>
            </w:r>
            <w:r w:rsidRPr="00A37B1E">
              <w:t>в</w:t>
            </w:r>
            <w:r w:rsidRPr="00A37B1E">
              <w:t>лена возможность об</w:t>
            </w:r>
            <w:r w:rsidRPr="00A37B1E">
              <w:t>у</w:t>
            </w:r>
            <w:r w:rsidRPr="00A37B1E">
              <w:t>чаться в соответствии с основными требовани</w:t>
            </w:r>
            <w:r w:rsidRPr="00A37B1E">
              <w:t>я</w:t>
            </w:r>
            <w:r w:rsidRPr="00A37B1E">
              <w:t>ми  к условиям реализ</w:t>
            </w:r>
            <w:r w:rsidRPr="00A37B1E">
              <w:t>а</w:t>
            </w:r>
            <w:r w:rsidRPr="00A37B1E">
              <w:t>ции ООП ДО, к числе</w:t>
            </w:r>
            <w:r w:rsidRPr="00A37B1E">
              <w:t>н</w:t>
            </w:r>
            <w:r w:rsidRPr="00A37B1E">
              <w:t>ности детей  получа</w:t>
            </w:r>
            <w:r w:rsidRPr="00A37B1E">
              <w:t>ю</w:t>
            </w:r>
            <w:r w:rsidRPr="00A37B1E">
              <w:t>щих дошкольное обр</w:t>
            </w:r>
            <w:r w:rsidRPr="00A37B1E">
              <w:t>а</w:t>
            </w:r>
            <w:r w:rsidRPr="00A37B1E">
              <w:t>зование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 xml:space="preserve">ределяется как среднее значение показателей по </w:t>
            </w:r>
            <w:r w:rsidRPr="00A37B1E">
              <w:lastRenderedPageBreak/>
              <w:t>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воспитанников, которым предоставлена возможность обучаться в соответствии с осно</w:t>
            </w:r>
            <w:r w:rsidRPr="00A37B1E">
              <w:t>в</w:t>
            </w:r>
            <w:r w:rsidRPr="00A37B1E">
              <w:t>ными требованиями к условиям реализации ООП ДО</w:t>
            </w:r>
            <w:r w:rsidRPr="00A37B1E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А – числе</w:t>
            </w:r>
            <w:r w:rsidRPr="00A37B1E">
              <w:t>н</w:t>
            </w:r>
            <w:r w:rsidRPr="00A37B1E">
              <w:t>ность  детей, которым пр</w:t>
            </w:r>
            <w:r w:rsidRPr="00A37B1E">
              <w:t>е</w:t>
            </w:r>
            <w:r w:rsidRPr="00A37B1E">
              <w:t>доставлена возможность обучаться в с</w:t>
            </w:r>
            <w:r w:rsidRPr="00A37B1E">
              <w:t>о</w:t>
            </w:r>
            <w:r w:rsidRPr="00A37B1E">
              <w:t>ответствии с основными требованиями  к условиям реализации ООП ДО;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4236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численность детей  пол</w:t>
            </w:r>
            <w:r w:rsidRPr="00A37B1E">
              <w:t>у</w:t>
            </w:r>
            <w:r w:rsidRPr="00A37B1E">
              <w:t>чающих дошк</w:t>
            </w:r>
            <w:r w:rsidRPr="00A37B1E">
              <w:t>о</w:t>
            </w:r>
            <w:r w:rsidRPr="00A37B1E">
              <w:t>льное образ</w:t>
            </w:r>
            <w:r w:rsidRPr="00A37B1E">
              <w:t>о</w:t>
            </w:r>
            <w:r w:rsidRPr="00A37B1E">
              <w:t>вание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372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дошкольников, осваивающих осно</w:t>
            </w:r>
            <w:r w:rsidRPr="00A37B1E">
              <w:t>в</w:t>
            </w:r>
            <w:r w:rsidRPr="00A37B1E">
              <w:t>ную образовательную программу дошкольн</w:t>
            </w:r>
            <w:r w:rsidRPr="00A37B1E">
              <w:t>о</w:t>
            </w:r>
            <w:r w:rsidRPr="00A37B1E">
              <w:t>го образования, соо</w:t>
            </w:r>
            <w:r w:rsidRPr="00A37B1E">
              <w:t>т</w:t>
            </w:r>
            <w:r w:rsidRPr="00A37B1E">
              <w:t>ветствующую фед</w:t>
            </w:r>
            <w:r w:rsidRPr="00A37B1E">
              <w:t>е</w:t>
            </w:r>
            <w:r w:rsidRPr="00A37B1E">
              <w:t>ральному государс</w:t>
            </w:r>
            <w:r w:rsidRPr="00A37B1E">
              <w:t>т</w:t>
            </w:r>
            <w:r w:rsidRPr="00A37B1E">
              <w:t>венному образов</w:t>
            </w:r>
            <w:r w:rsidRPr="00A37B1E">
              <w:t>а</w:t>
            </w:r>
            <w:r w:rsidRPr="00A37B1E">
              <w:t>тельному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доступности дошкольн</w:t>
            </w:r>
            <w:r w:rsidRPr="00A37B1E">
              <w:t>о</w:t>
            </w:r>
            <w:r w:rsidRPr="00A37B1E">
              <w:t>го образования, соотве</w:t>
            </w:r>
            <w:r w:rsidRPr="00A37B1E">
              <w:t>т</w:t>
            </w:r>
            <w:r w:rsidRPr="00A37B1E">
              <w:t>ствующую федеральн</w:t>
            </w:r>
            <w:r w:rsidRPr="00A37B1E">
              <w:t>о</w:t>
            </w:r>
            <w:r w:rsidRPr="00A37B1E">
              <w:t>му государственному образовательному ста</w:t>
            </w:r>
            <w:r w:rsidRPr="00A37B1E">
              <w:t>н</w:t>
            </w:r>
            <w:r w:rsidRPr="00A37B1E">
              <w:t>дарту, позволяет  в д</w:t>
            </w:r>
            <w:r w:rsidRPr="00A37B1E">
              <w:t>и</w:t>
            </w:r>
            <w:r w:rsidRPr="00A37B1E">
              <w:t>намике оценить резул</w:t>
            </w:r>
            <w:r w:rsidRPr="00A37B1E">
              <w:t>ь</w:t>
            </w:r>
            <w:r w:rsidRPr="00A37B1E">
              <w:t>таты реализации мер</w:t>
            </w:r>
            <w:r w:rsidRPr="00A37B1E">
              <w:t>о</w:t>
            </w:r>
            <w:r w:rsidRPr="00A37B1E">
              <w:t xml:space="preserve">приятий, направленных на увеличения охвата </w:t>
            </w:r>
            <w:r w:rsidRPr="00A37B1E">
              <w:lastRenderedPageBreak/>
              <w:t>населения услугами д</w:t>
            </w:r>
            <w:r w:rsidRPr="00A37B1E">
              <w:t>о</w:t>
            </w:r>
            <w:r w:rsidRPr="00A37B1E">
              <w:t>школьного образования в соответствии с ФГОС.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  д</w:t>
            </w:r>
            <w:r w:rsidRPr="00A37B1E">
              <w:t>е</w:t>
            </w:r>
            <w:r w:rsidRPr="00A37B1E">
              <w:t>тей, которым предоста</w:t>
            </w:r>
            <w:r w:rsidRPr="00A37B1E">
              <w:t>в</w:t>
            </w:r>
            <w:r w:rsidRPr="00A37B1E">
              <w:t>лена возможность об</w:t>
            </w:r>
            <w:r w:rsidRPr="00A37B1E">
              <w:t>у</w:t>
            </w:r>
            <w:r w:rsidRPr="00A37B1E">
              <w:t>чаться в соответствии с ФГОС, к численности д</w:t>
            </w:r>
            <w:r w:rsidRPr="00A37B1E">
              <w:t>е</w:t>
            </w:r>
            <w:r w:rsidRPr="00A37B1E">
              <w:t>тей  получающих д</w:t>
            </w:r>
            <w:r w:rsidRPr="00A37B1E">
              <w:t>о</w:t>
            </w:r>
            <w:r w:rsidRPr="00A37B1E">
              <w:t>школьное образование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дошкольников, осваивающих основную образовательную пр</w:t>
            </w:r>
            <w:r w:rsidRPr="00A37B1E">
              <w:t>о</w:t>
            </w:r>
            <w:r w:rsidRPr="00A37B1E">
              <w:t>грамму дошкольного образования, соответс</w:t>
            </w:r>
            <w:r w:rsidRPr="00A37B1E">
              <w:t>т</w:t>
            </w:r>
            <w:r w:rsidRPr="00A37B1E">
              <w:t>вующую федеральному государственному обр</w:t>
            </w:r>
            <w:r w:rsidRPr="00A37B1E">
              <w:t>а</w:t>
            </w:r>
            <w:r w:rsidRPr="00A37B1E">
              <w:t>зовательному стандарту</w:t>
            </w:r>
            <w:r w:rsidRPr="00A37B1E">
              <w:br/>
            </w:r>
            <w:r w:rsidRPr="00A37B1E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 – числе</w:t>
            </w:r>
            <w:r w:rsidRPr="00A37B1E">
              <w:t>н</w:t>
            </w:r>
            <w:r w:rsidRPr="00A37B1E">
              <w:t>ность  детей, которым пр</w:t>
            </w:r>
            <w:r w:rsidRPr="00A37B1E">
              <w:t>е</w:t>
            </w:r>
            <w:r w:rsidRPr="00A37B1E">
              <w:t>доставлена возможность обучаться в с</w:t>
            </w:r>
            <w:r w:rsidRPr="00A37B1E">
              <w:t>о</w:t>
            </w:r>
            <w:r w:rsidRPr="00A37B1E">
              <w:t>ответствии с ФГОС;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lastRenderedPageBreak/>
              <w:t>она</w:t>
            </w:r>
          </w:p>
        </w:tc>
      </w:tr>
      <w:tr w:rsidR="00A37B1E" w:rsidRPr="00A37B1E" w:rsidTr="00A37B1E">
        <w:trPr>
          <w:trHeight w:val="3725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численность детей  пол</w:t>
            </w:r>
            <w:r w:rsidRPr="00A37B1E">
              <w:t>у</w:t>
            </w:r>
            <w:r w:rsidRPr="00A37B1E">
              <w:t>чающих дошк</w:t>
            </w:r>
            <w:r w:rsidRPr="00A37B1E">
              <w:t>о</w:t>
            </w:r>
            <w:r w:rsidRPr="00A37B1E">
              <w:t>льное образ</w:t>
            </w:r>
            <w:r w:rsidRPr="00A37B1E">
              <w:t>о</w:t>
            </w:r>
            <w:r w:rsidRPr="00A37B1E">
              <w:t>вание</w:t>
            </w:r>
          </w:p>
          <w:p w:rsidR="00A37B1E" w:rsidRPr="00A37B1E" w:rsidRDefault="00A37B1E" w:rsidP="00A37B1E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334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дошкольных о</w:t>
            </w:r>
            <w:r w:rsidRPr="00A37B1E">
              <w:t>б</w:t>
            </w:r>
            <w:r w:rsidRPr="00A37B1E">
              <w:t>разовательных орган</w:t>
            </w:r>
            <w:r w:rsidRPr="00A37B1E">
              <w:t>и</w:t>
            </w:r>
            <w:r w:rsidRPr="00A37B1E">
              <w:t>заций, в которых со</w:t>
            </w:r>
            <w:r w:rsidRPr="00A37B1E">
              <w:t>з</w:t>
            </w:r>
            <w:r w:rsidRPr="00A37B1E">
              <w:t>дана универсальная безбарьерная среда для инклюзивного о</w:t>
            </w:r>
            <w:r w:rsidRPr="00A37B1E">
              <w:t>б</w:t>
            </w:r>
            <w:r w:rsidRPr="00A37B1E">
              <w:t>разования детей – и</w:t>
            </w:r>
            <w:r w:rsidRPr="00A37B1E">
              <w:t>н</w:t>
            </w:r>
            <w:r w:rsidRPr="00A37B1E">
              <w:t>валидов, в общем к</w:t>
            </w:r>
            <w:r w:rsidRPr="00A37B1E">
              <w:t>о</w:t>
            </w:r>
            <w:r w:rsidRPr="00A37B1E">
              <w:t>личестве дошкольных образовательных орг</w:t>
            </w:r>
            <w:r w:rsidRPr="00A37B1E">
              <w:t>а</w:t>
            </w:r>
            <w:r w:rsidRPr="00A37B1E">
              <w:t>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доступность дошкольн</w:t>
            </w:r>
            <w:r w:rsidRPr="00A37B1E">
              <w:t>о</w:t>
            </w:r>
            <w:r w:rsidRPr="00A37B1E">
              <w:t>го образования для д</w:t>
            </w:r>
            <w:r w:rsidRPr="00A37B1E">
              <w:t>е</w:t>
            </w:r>
            <w:r w:rsidRPr="00A37B1E">
              <w:t>тей-инвалидов, позвол</w:t>
            </w:r>
            <w:r w:rsidRPr="00A37B1E">
              <w:t>я</w:t>
            </w:r>
            <w:r w:rsidRPr="00A37B1E">
              <w:t>ет  в динамике оценить результаты реализации мероприятий, напра</w:t>
            </w:r>
            <w:r w:rsidRPr="00A37B1E">
              <w:t>в</w:t>
            </w:r>
            <w:r w:rsidRPr="00A37B1E">
              <w:t>ленных на увеличение дошкольных образов</w:t>
            </w:r>
            <w:r w:rsidRPr="00A37B1E">
              <w:t>а</w:t>
            </w:r>
            <w:r w:rsidRPr="00A37B1E">
              <w:t>тельных учреждений, в которых созданы усл</w:t>
            </w:r>
            <w:r w:rsidRPr="00A37B1E">
              <w:t>о</w:t>
            </w:r>
            <w:r w:rsidRPr="00A37B1E">
              <w:t xml:space="preserve">вия для инклюзивного </w:t>
            </w:r>
            <w:r w:rsidRPr="00A37B1E">
              <w:lastRenderedPageBreak/>
              <w:t>образования детей-инвалидов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количества д</w:t>
            </w:r>
            <w:r w:rsidRPr="00A37B1E">
              <w:t>о</w:t>
            </w:r>
            <w:r w:rsidRPr="00A37B1E">
              <w:t>школьных образов</w:t>
            </w:r>
            <w:r w:rsidRPr="00A37B1E">
              <w:t>а</w:t>
            </w:r>
            <w:r w:rsidRPr="00A37B1E">
              <w:t>тельных учреждений, в которых созданы усл</w:t>
            </w:r>
            <w:r w:rsidRPr="00A37B1E">
              <w:t>о</w:t>
            </w:r>
            <w:r w:rsidRPr="00A37B1E">
              <w:t>вия для инклюзивного образования детей-инвалидов,  к общему количеству  дошкольных учреждений в районе.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дошкольных образовательных орг</w:t>
            </w:r>
            <w:r w:rsidRPr="00A37B1E">
              <w:t>а</w:t>
            </w:r>
            <w:r w:rsidRPr="00A37B1E">
              <w:t>низаций, в которых со</w:t>
            </w:r>
            <w:r w:rsidRPr="00A37B1E">
              <w:t>з</w:t>
            </w:r>
            <w:r w:rsidRPr="00A37B1E">
              <w:t>дана универсальная безбарьерная среда для инклюзивного образ</w:t>
            </w:r>
            <w:r w:rsidRPr="00A37B1E">
              <w:t>о</w:t>
            </w:r>
            <w:r w:rsidRPr="00A37B1E">
              <w:t>вания детей – инвал</w:t>
            </w:r>
            <w:r w:rsidRPr="00A37B1E">
              <w:t>и</w:t>
            </w:r>
            <w:r w:rsidRPr="00A37B1E">
              <w:t>дов, в общем количестве дошкольных образов</w:t>
            </w:r>
            <w:r w:rsidRPr="00A37B1E">
              <w:t>а</w:t>
            </w:r>
            <w:r w:rsidRPr="00A37B1E">
              <w:lastRenderedPageBreak/>
              <w:t>тельных организаций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 – количество дошкольных образовател</w:t>
            </w:r>
            <w:r w:rsidRPr="00A37B1E">
              <w:t>ь</w:t>
            </w:r>
            <w:r w:rsidRPr="00A37B1E">
              <w:t>ных учрежд</w:t>
            </w:r>
            <w:r w:rsidRPr="00A37B1E">
              <w:t>е</w:t>
            </w:r>
            <w:r w:rsidRPr="00A37B1E">
              <w:t>ний, в которых созданы усл</w:t>
            </w:r>
            <w:r w:rsidRPr="00A37B1E">
              <w:t>о</w:t>
            </w:r>
            <w:r w:rsidRPr="00A37B1E">
              <w:t>вия для инкл</w:t>
            </w:r>
            <w:r w:rsidRPr="00A37B1E">
              <w:t>ю</w:t>
            </w:r>
            <w:r w:rsidRPr="00A37B1E">
              <w:t>зивного обр</w:t>
            </w:r>
            <w:r w:rsidRPr="00A37B1E">
              <w:t>а</w:t>
            </w:r>
            <w:r w:rsidRPr="00A37B1E">
              <w:t>зования детей-инвалидов;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у</w:t>
            </w:r>
            <w:r w:rsidRPr="00A37B1E">
              <w:t>ч</w:t>
            </w:r>
            <w:r w:rsidRPr="00A37B1E">
              <w:t>режд</w:t>
            </w:r>
            <w:r w:rsidRPr="00A37B1E">
              <w:t>е</w:t>
            </w:r>
            <w:r w:rsidRPr="00A37B1E"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lastRenderedPageBreak/>
              <w:t>она</w:t>
            </w:r>
          </w:p>
        </w:tc>
      </w:tr>
      <w:tr w:rsidR="00A37B1E" w:rsidRPr="00A37B1E" w:rsidTr="00A37B1E">
        <w:trPr>
          <w:trHeight w:val="334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 д</w:t>
            </w:r>
            <w:r w:rsidRPr="00A37B1E">
              <w:t>о</w:t>
            </w:r>
            <w:r w:rsidRPr="00A37B1E">
              <w:t>школьных у</w:t>
            </w:r>
            <w:r w:rsidRPr="00A37B1E">
              <w:t>ч</w:t>
            </w:r>
            <w:r w:rsidRPr="00A37B1E">
              <w:t>реждений в районе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3207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детей – инвал</w:t>
            </w:r>
            <w:r w:rsidRPr="00A37B1E">
              <w:t>и</w:t>
            </w:r>
            <w:r w:rsidRPr="00A37B1E">
              <w:t>дов в возрасте от 1,5 до 7 лет, охваченных дошкольным образ</w:t>
            </w:r>
            <w:r w:rsidRPr="00A37B1E">
              <w:t>о</w:t>
            </w:r>
            <w:r w:rsidRPr="00A37B1E">
              <w:t>ванием, в общей чи</w:t>
            </w:r>
            <w:r w:rsidRPr="00A37B1E">
              <w:t>с</w:t>
            </w:r>
            <w:r w:rsidRPr="00A37B1E">
              <w:t>ленности детей-инвалидов  такого во</w:t>
            </w:r>
            <w:r w:rsidRPr="00A37B1E">
              <w:t>з</w:t>
            </w:r>
            <w:r w:rsidRPr="00A37B1E"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доступность дошкольн</w:t>
            </w:r>
            <w:r w:rsidRPr="00A37B1E">
              <w:t>о</w:t>
            </w:r>
            <w:r w:rsidRPr="00A37B1E">
              <w:t>го образования для д</w:t>
            </w:r>
            <w:r w:rsidRPr="00A37B1E">
              <w:t>е</w:t>
            </w:r>
            <w:r w:rsidRPr="00A37B1E">
              <w:t>тей-инвалидов, позвол</w:t>
            </w:r>
            <w:r w:rsidRPr="00A37B1E">
              <w:t>я</w:t>
            </w:r>
            <w:r w:rsidRPr="00A37B1E">
              <w:t>ет  в динамике оценить результаты реализации мероприятий, напра</w:t>
            </w:r>
            <w:r w:rsidRPr="00A37B1E">
              <w:t>в</w:t>
            </w:r>
            <w:r w:rsidRPr="00A37B1E">
              <w:t xml:space="preserve">ленных на увеличение доли детей – инвалидов </w:t>
            </w:r>
            <w:r w:rsidRPr="00A37B1E">
              <w:lastRenderedPageBreak/>
              <w:t>в возрасте от 1,5 до 7 лет, охваченных дошк</w:t>
            </w:r>
            <w:r w:rsidRPr="00A37B1E">
              <w:t>о</w:t>
            </w:r>
            <w:r w:rsidRPr="00A37B1E">
              <w:t>льным образованием, в общей численности д</w:t>
            </w:r>
            <w:r w:rsidRPr="00A37B1E">
              <w:t>е</w:t>
            </w:r>
            <w:r w:rsidRPr="00A37B1E">
              <w:t>тей-инвалидов  такого возраста Определяется как отношение детей – инвалидов в возрасте от 1,5 до 7 лет, охваченных дошкольным образов</w:t>
            </w:r>
            <w:r w:rsidRPr="00A37B1E">
              <w:t>а</w:t>
            </w:r>
            <w:r w:rsidRPr="00A37B1E">
              <w:t>нием,  к общему колич</w:t>
            </w:r>
            <w:r w:rsidRPr="00A37B1E">
              <w:t>е</w:t>
            </w:r>
            <w:r w:rsidRPr="00A37B1E">
              <w:t>ству  детей-инвалидов в районе.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детей – инвал</w:t>
            </w:r>
            <w:r w:rsidRPr="00A37B1E">
              <w:t>и</w:t>
            </w:r>
            <w:r w:rsidRPr="00A37B1E">
              <w:t>дов в возрасте от 1,5 до 7 лет, охваченных д</w:t>
            </w:r>
            <w:r w:rsidRPr="00A37B1E">
              <w:t>о</w:t>
            </w:r>
            <w:r w:rsidRPr="00A37B1E">
              <w:t>школьным образован</w:t>
            </w:r>
            <w:r w:rsidRPr="00A37B1E">
              <w:t>и</w:t>
            </w:r>
            <w:r w:rsidRPr="00A37B1E">
              <w:t>ем, в общей численности детей-инвалидов  такого возраста</w:t>
            </w:r>
            <w:r w:rsidRPr="00A37B1E">
              <w:br/>
            </w:r>
            <w:r w:rsidRPr="00A37B1E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 – детей – и</w:t>
            </w:r>
            <w:r w:rsidRPr="00A37B1E">
              <w:t>н</w:t>
            </w:r>
            <w:r w:rsidRPr="00A37B1E">
              <w:t>валидов в во</w:t>
            </w:r>
            <w:r w:rsidRPr="00A37B1E">
              <w:t>з</w:t>
            </w:r>
            <w:r w:rsidRPr="00A37B1E">
              <w:t>расте от 1,5 до 7 лет, охваче</w:t>
            </w:r>
            <w:r w:rsidRPr="00A37B1E">
              <w:t>н</w:t>
            </w:r>
            <w:r w:rsidRPr="00A37B1E">
              <w:t>ных дошкол</w:t>
            </w:r>
            <w:r w:rsidRPr="00A37B1E">
              <w:t>ь</w:t>
            </w:r>
            <w:r w:rsidRPr="00A37B1E">
              <w:t>ным образов</w:t>
            </w:r>
            <w:r w:rsidRPr="00A37B1E">
              <w:t>а</w:t>
            </w:r>
            <w:r w:rsidRPr="00A37B1E">
              <w:t>нием;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тей-инвал</w:t>
            </w:r>
            <w:r w:rsidRPr="00A37B1E">
              <w:t>и</w:t>
            </w:r>
            <w:r w:rsidRPr="00A37B1E">
              <w:t>дов,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lastRenderedPageBreak/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3206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детей-инвалидов  в районе</w:t>
            </w:r>
          </w:p>
          <w:p w:rsidR="00A37B1E" w:rsidRPr="00A37B1E" w:rsidRDefault="00A37B1E" w:rsidP="00A37B1E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257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общеобразов</w:t>
            </w:r>
            <w:r w:rsidRPr="00A37B1E">
              <w:t>а</w:t>
            </w:r>
            <w:r w:rsidRPr="00A37B1E">
              <w:t>тельных организаций, в которых создана ун</w:t>
            </w:r>
            <w:r w:rsidRPr="00A37B1E">
              <w:t>и</w:t>
            </w:r>
            <w:r w:rsidRPr="00A37B1E">
              <w:t>версальная безбарье</w:t>
            </w:r>
            <w:r w:rsidRPr="00A37B1E">
              <w:t>р</w:t>
            </w:r>
            <w:r w:rsidRPr="00A37B1E">
              <w:t>ная среда для инкл</w:t>
            </w:r>
            <w:r w:rsidRPr="00A37B1E">
              <w:t>ю</w:t>
            </w:r>
            <w:r w:rsidRPr="00A37B1E">
              <w:t>зивного образования детей – инвалидов, в общем количестве  общеобразовательных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доступность начального общего, основного о</w:t>
            </w:r>
            <w:r w:rsidRPr="00A37B1E">
              <w:t>б</w:t>
            </w:r>
            <w:r w:rsidRPr="00A37B1E">
              <w:t>щего, среднего общего образования для детей-инвалидов, позволяет  в динамике оценить р</w:t>
            </w:r>
            <w:r w:rsidRPr="00A37B1E">
              <w:t>е</w:t>
            </w:r>
            <w:r w:rsidRPr="00A37B1E">
              <w:t>зультаты реализации мероприятий, напра</w:t>
            </w:r>
            <w:r w:rsidRPr="00A37B1E">
              <w:t>в</w:t>
            </w:r>
            <w:r w:rsidRPr="00A37B1E">
              <w:t xml:space="preserve">ленных на увеличение  общеобразовательных </w:t>
            </w:r>
            <w:r w:rsidRPr="00A37B1E">
              <w:lastRenderedPageBreak/>
              <w:t>учреждений, в которых созданы условия для инклюзивного образ</w:t>
            </w:r>
            <w:r w:rsidRPr="00A37B1E">
              <w:t>о</w:t>
            </w:r>
            <w:r w:rsidRPr="00A37B1E">
              <w:t>вания детей-инвалидов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количества  о</w:t>
            </w:r>
            <w:r w:rsidRPr="00A37B1E">
              <w:t>б</w:t>
            </w:r>
            <w:r w:rsidRPr="00A37B1E">
              <w:t>щеобразовательных у</w:t>
            </w:r>
            <w:r w:rsidRPr="00A37B1E">
              <w:t>ч</w:t>
            </w:r>
            <w:r w:rsidRPr="00A37B1E">
              <w:t>реждений, в которых созданы условия для инклюзивного образ</w:t>
            </w:r>
            <w:r w:rsidRPr="00A37B1E">
              <w:t>о</w:t>
            </w:r>
            <w:r w:rsidRPr="00A37B1E">
              <w:t>вания детей-инвалидов,  к общему количеству  общеобразовательных учреждений в районе.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общеобразов</w:t>
            </w:r>
            <w:r w:rsidRPr="00A37B1E">
              <w:t>а</w:t>
            </w:r>
            <w:r w:rsidRPr="00A37B1E">
              <w:t>тельных организаций, в которых создана ун</w:t>
            </w:r>
            <w:r w:rsidRPr="00A37B1E">
              <w:t>и</w:t>
            </w:r>
            <w:r w:rsidRPr="00A37B1E">
              <w:t>версальная безбарье</w:t>
            </w:r>
            <w:r w:rsidRPr="00A37B1E">
              <w:t>р</w:t>
            </w:r>
            <w:r w:rsidRPr="00A37B1E">
              <w:t>ная среда для инкл</w:t>
            </w:r>
            <w:r w:rsidRPr="00A37B1E">
              <w:t>ю</w:t>
            </w:r>
            <w:r w:rsidRPr="00A37B1E">
              <w:t>зивного образования детей – инвалидов, в общем количестве  о</w:t>
            </w:r>
            <w:r w:rsidRPr="00A37B1E">
              <w:t>б</w:t>
            </w:r>
            <w:r w:rsidRPr="00A37B1E">
              <w:t>щеобразовательных о</w:t>
            </w:r>
            <w:r w:rsidRPr="00A37B1E">
              <w:t>р</w:t>
            </w:r>
            <w:r w:rsidRPr="00A37B1E">
              <w:lastRenderedPageBreak/>
              <w:t>ганизаций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  <w:p w:rsidR="00A37B1E" w:rsidRPr="00A37B1E" w:rsidRDefault="00A37B1E" w:rsidP="00A37B1E">
            <w:r w:rsidRPr="00A37B1E">
              <w:t>А – количество  общеобразов</w:t>
            </w:r>
            <w:r w:rsidRPr="00A37B1E">
              <w:t>а</w:t>
            </w:r>
            <w:r w:rsidRPr="00A37B1E">
              <w:t>тельных учре</w:t>
            </w:r>
            <w:r w:rsidRPr="00A37B1E">
              <w:t>ж</w:t>
            </w:r>
            <w:r w:rsidRPr="00A37B1E">
              <w:t>дений, в кот</w:t>
            </w:r>
            <w:r w:rsidRPr="00A37B1E">
              <w:t>о</w:t>
            </w:r>
            <w:r w:rsidRPr="00A37B1E">
              <w:t>рых созданы условия для инклюзивного образования детей-инвалидов;</w:t>
            </w:r>
          </w:p>
          <w:p w:rsidR="00A37B1E" w:rsidRPr="00A37B1E" w:rsidRDefault="00A37B1E" w:rsidP="00A37B1E">
            <w:r w:rsidRPr="00A37B1E">
              <w:lastRenderedPageBreak/>
              <w:t>ний в районе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у</w:t>
            </w:r>
            <w:r w:rsidRPr="00A37B1E">
              <w:t>ч</w:t>
            </w:r>
            <w:r w:rsidRPr="00A37B1E">
              <w:t>режд</w:t>
            </w:r>
            <w:r w:rsidRPr="00A37B1E">
              <w:t>е</w:t>
            </w:r>
            <w:r w:rsidRPr="00A37B1E"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lastRenderedPageBreak/>
              <w:t>она</w:t>
            </w:r>
          </w:p>
        </w:tc>
      </w:tr>
      <w:tr w:rsidR="00A37B1E" w:rsidRPr="00A37B1E" w:rsidTr="00A37B1E">
        <w:trPr>
          <w:trHeight w:val="257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 о</w:t>
            </w:r>
            <w:r w:rsidRPr="00A37B1E">
              <w:t>б</w:t>
            </w:r>
            <w:r w:rsidRPr="00A37B1E">
              <w:t>щеобразов</w:t>
            </w:r>
            <w:r w:rsidRPr="00A37B1E">
              <w:t>а</w:t>
            </w:r>
            <w:r w:rsidRPr="00A37B1E">
              <w:t>тельных учре</w:t>
            </w:r>
            <w:r w:rsidRPr="00A37B1E">
              <w:t>ж</w:t>
            </w:r>
            <w:r w:rsidRPr="00A37B1E">
              <w:t>де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295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детей –инвалидов, которым созданы условия для получения качестве</w:t>
            </w:r>
            <w:r w:rsidRPr="00A37B1E">
              <w:t>н</w:t>
            </w:r>
            <w:r w:rsidRPr="00A37B1E">
              <w:t>ного начального общ</w:t>
            </w:r>
            <w:r w:rsidRPr="00A37B1E">
              <w:t>е</w:t>
            </w:r>
            <w:r w:rsidRPr="00A37B1E">
              <w:t>го, основного общего, среднего общего обр</w:t>
            </w:r>
            <w:r w:rsidRPr="00A37B1E">
              <w:t>а</w:t>
            </w:r>
            <w:r w:rsidRPr="00A37B1E">
              <w:t>зования, в общей чи</w:t>
            </w:r>
            <w:r w:rsidRPr="00A37B1E">
              <w:t>с</w:t>
            </w:r>
            <w:r w:rsidRPr="00A37B1E">
              <w:t xml:space="preserve">ленности детей-инвалидов   школьного </w:t>
            </w:r>
            <w:r w:rsidRPr="00A37B1E">
              <w:lastRenderedPageBreak/>
              <w:t>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доступности качестве</w:t>
            </w:r>
            <w:r w:rsidRPr="00A37B1E">
              <w:t>н</w:t>
            </w:r>
            <w:r w:rsidRPr="00A37B1E">
              <w:t>ного начального общего, основного общего, среднего общего обр</w:t>
            </w:r>
            <w:r w:rsidRPr="00A37B1E">
              <w:t>а</w:t>
            </w:r>
            <w:r w:rsidRPr="00A37B1E">
              <w:t xml:space="preserve">зования детей –инвалидов , в общей численности детей-инвалидов  школьного возраста.  Определяется </w:t>
            </w:r>
            <w:r w:rsidRPr="00A37B1E">
              <w:lastRenderedPageBreak/>
              <w:t>как отношение детей – инвалидов, которым созданы условия для получения качественн</w:t>
            </w:r>
            <w:r w:rsidRPr="00A37B1E">
              <w:t>о</w:t>
            </w:r>
            <w:r w:rsidRPr="00A37B1E">
              <w:t>го начального общего, основного общего, среднего общего обр</w:t>
            </w:r>
            <w:r w:rsidRPr="00A37B1E">
              <w:t>а</w:t>
            </w:r>
            <w:r w:rsidRPr="00A37B1E">
              <w:t>зования, к общему кол</w:t>
            </w:r>
            <w:r w:rsidRPr="00A37B1E">
              <w:t>и</w:t>
            </w:r>
            <w:r w:rsidRPr="00A37B1E">
              <w:t>честву  детей-инвалидов школьного возраста в районе.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детей –инвалидов, которым созданы условия для получения качественн</w:t>
            </w:r>
            <w:r w:rsidRPr="00A37B1E">
              <w:t>о</w:t>
            </w:r>
            <w:r w:rsidRPr="00A37B1E">
              <w:t>го начального общего, основного общего, среднего общего обр</w:t>
            </w:r>
            <w:r w:rsidRPr="00A37B1E">
              <w:t>а</w:t>
            </w:r>
            <w:r w:rsidRPr="00A37B1E">
              <w:lastRenderedPageBreak/>
              <w:t>зования, в общей чи</w:t>
            </w:r>
            <w:r w:rsidRPr="00A37B1E">
              <w:t>с</w:t>
            </w:r>
            <w:r w:rsidRPr="00A37B1E">
              <w:t>ленности детей-инвалидов   школьного возраста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lastRenderedPageBreak/>
              <w:t>А – количество детей – инв</w:t>
            </w:r>
            <w:r w:rsidRPr="00A37B1E">
              <w:t>а</w:t>
            </w:r>
            <w:r w:rsidRPr="00A37B1E">
              <w:t>лидов, которым созданы усл</w:t>
            </w:r>
            <w:r w:rsidRPr="00A37B1E">
              <w:t>о</w:t>
            </w:r>
            <w:r w:rsidRPr="00A37B1E">
              <w:t>вия для пол</w:t>
            </w:r>
            <w:r w:rsidRPr="00A37B1E">
              <w:t>у</w:t>
            </w:r>
            <w:r w:rsidRPr="00A37B1E">
              <w:t>чения качес</w:t>
            </w:r>
            <w:r w:rsidRPr="00A37B1E">
              <w:t>т</w:t>
            </w:r>
            <w:r w:rsidRPr="00A37B1E">
              <w:t>венного н</w:t>
            </w:r>
            <w:r w:rsidRPr="00A37B1E">
              <w:t>а</w:t>
            </w:r>
            <w:r w:rsidRPr="00A37B1E">
              <w:t>чального общ</w:t>
            </w:r>
            <w:r w:rsidRPr="00A37B1E">
              <w:t>е</w:t>
            </w:r>
            <w:r w:rsidRPr="00A37B1E">
              <w:t>го, основного общего, сре</w:t>
            </w:r>
            <w:r w:rsidRPr="00A37B1E">
              <w:t>д</w:t>
            </w:r>
            <w:r w:rsidRPr="00A37B1E">
              <w:t xml:space="preserve">него общего </w:t>
            </w:r>
            <w:r w:rsidRPr="00A37B1E">
              <w:lastRenderedPageBreak/>
              <w:t>образования;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тей-инвал</w:t>
            </w:r>
            <w:r w:rsidRPr="00A37B1E">
              <w:t>и</w:t>
            </w:r>
            <w:r w:rsidRPr="00A37B1E">
              <w:t>дов школьн</w:t>
            </w:r>
            <w:r w:rsidRPr="00A37B1E">
              <w:t>о</w:t>
            </w:r>
            <w:r w:rsidRPr="00A37B1E">
              <w:t>го возра</w:t>
            </w:r>
            <w:r w:rsidRPr="00A37B1E">
              <w:t>с</w:t>
            </w:r>
            <w:r w:rsidRPr="00A37B1E">
              <w:t>та, чел</w:t>
            </w:r>
            <w:r w:rsidRPr="00A37B1E">
              <w:t>о</w:t>
            </w:r>
            <w:r w:rsidRPr="00A37B1E"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lastRenderedPageBreak/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955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детей-инвалидов школьного во</w:t>
            </w:r>
            <w:r w:rsidRPr="00A37B1E">
              <w:t>з</w:t>
            </w:r>
            <w:r w:rsidRPr="00A37B1E">
              <w:t>раста  в районе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231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выпускников-инвалидов 9 и 11 кла</w:t>
            </w:r>
            <w:r w:rsidRPr="00A37B1E">
              <w:t>с</w:t>
            </w:r>
            <w:r w:rsidRPr="00A37B1E">
              <w:t>сов, охваченных про</w:t>
            </w:r>
            <w:r w:rsidRPr="00A37B1E">
              <w:t>ф</w:t>
            </w:r>
            <w:r w:rsidRPr="00A37B1E">
              <w:t>ориентационной раб</w:t>
            </w:r>
            <w:r w:rsidRPr="00A37B1E">
              <w:t>о</w:t>
            </w:r>
            <w:r w:rsidRPr="00A37B1E">
              <w:t>той, в общей численн</w:t>
            </w:r>
            <w:r w:rsidRPr="00A37B1E">
              <w:t>о</w:t>
            </w:r>
            <w:r w:rsidRPr="00A37B1E">
              <w:t>сти выпускников-инвалидов такого во</w:t>
            </w:r>
            <w:r w:rsidRPr="00A37B1E">
              <w:t>з</w:t>
            </w:r>
            <w:r w:rsidRPr="00A37B1E"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охвата вып</w:t>
            </w:r>
            <w:r w:rsidRPr="00A37B1E">
              <w:t>у</w:t>
            </w:r>
            <w:r w:rsidRPr="00A37B1E">
              <w:t>скников –инвалидов 9 и 11 классов  профорие</w:t>
            </w:r>
            <w:r w:rsidRPr="00A37B1E">
              <w:t>н</w:t>
            </w:r>
            <w:r w:rsidRPr="00A37B1E">
              <w:t>тацией , в общей чи</w:t>
            </w:r>
            <w:r w:rsidRPr="00A37B1E">
              <w:t>с</w:t>
            </w:r>
            <w:r w:rsidRPr="00A37B1E">
              <w:t>ленности выпускников-инвалидов  такого во</w:t>
            </w:r>
            <w:r w:rsidRPr="00A37B1E">
              <w:t>з</w:t>
            </w:r>
            <w:r w:rsidRPr="00A37B1E">
              <w:t>раста.  Определяется как  отношение количества выпускников –инвалидов 9 и 11 кла</w:t>
            </w:r>
            <w:r w:rsidRPr="00A37B1E">
              <w:t>с</w:t>
            </w:r>
            <w:r w:rsidRPr="00A37B1E">
              <w:lastRenderedPageBreak/>
              <w:t>сов, охваченных  про</w:t>
            </w:r>
            <w:r w:rsidRPr="00A37B1E">
              <w:t>ф</w:t>
            </w:r>
            <w:r w:rsidRPr="00A37B1E">
              <w:t>ориентацией , в общей численности выпускн</w:t>
            </w:r>
            <w:r w:rsidRPr="00A37B1E">
              <w:t>и</w:t>
            </w:r>
            <w:r w:rsidRPr="00A37B1E">
              <w:t>ков-инвалидов  такого возраста.  Показатель в  целом определяется как среднее значение пок</w:t>
            </w:r>
            <w:r w:rsidRPr="00A37B1E">
              <w:t>а</w:t>
            </w:r>
            <w:r w:rsidRPr="00A37B1E"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выпускников-инвалидов 9 и 11 кла</w:t>
            </w:r>
            <w:r w:rsidRPr="00A37B1E">
              <w:t>с</w:t>
            </w:r>
            <w:r w:rsidRPr="00A37B1E">
              <w:t>сов, охваченных про</w:t>
            </w:r>
            <w:r w:rsidRPr="00A37B1E">
              <w:t>ф</w:t>
            </w:r>
            <w:r w:rsidRPr="00A37B1E">
              <w:t>ориентационной раб</w:t>
            </w:r>
            <w:r w:rsidRPr="00A37B1E">
              <w:t>о</w:t>
            </w:r>
            <w:r w:rsidRPr="00A37B1E">
              <w:t>той, в общей численн</w:t>
            </w:r>
            <w:r w:rsidRPr="00A37B1E">
              <w:t>о</w:t>
            </w:r>
            <w:r w:rsidRPr="00A37B1E">
              <w:t>сти выпускников-инвалидов такого во</w:t>
            </w:r>
            <w:r w:rsidRPr="00A37B1E">
              <w:t>з</w:t>
            </w:r>
            <w:r w:rsidRPr="00A37B1E">
              <w:t>раста</w:t>
            </w:r>
          </w:p>
          <w:p w:rsidR="00A37B1E" w:rsidRPr="00A37B1E" w:rsidRDefault="00A37B1E" w:rsidP="00A37B1E">
            <w:r w:rsidRPr="00A37B1E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  <w:p w:rsidR="00A37B1E" w:rsidRPr="00A37B1E" w:rsidRDefault="00A37B1E" w:rsidP="00A37B1E"/>
          <w:p w:rsidR="00A37B1E" w:rsidRPr="00A37B1E" w:rsidRDefault="00A37B1E" w:rsidP="00A37B1E">
            <w:r w:rsidRPr="00A37B1E">
              <w:t>А – количество выпускников –инвалидов 9 и 11 классов, о</w:t>
            </w:r>
            <w:r w:rsidRPr="00A37B1E">
              <w:t>х</w:t>
            </w:r>
            <w:r w:rsidRPr="00A37B1E">
              <w:t>ваченных  профориент</w:t>
            </w:r>
            <w:r w:rsidRPr="00A37B1E">
              <w:t>а</w:t>
            </w:r>
            <w:r w:rsidRPr="00A37B1E">
              <w:t>цией;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в</w:t>
            </w:r>
            <w:r w:rsidRPr="00A37B1E">
              <w:t>ы</w:t>
            </w:r>
            <w:r w:rsidRPr="00A37B1E">
              <w:t>пускн</w:t>
            </w:r>
            <w:r w:rsidRPr="00A37B1E">
              <w:t>и</w:t>
            </w:r>
            <w:r w:rsidRPr="00A37B1E">
              <w:t>ков-инвал</w:t>
            </w:r>
            <w:r w:rsidRPr="00A37B1E">
              <w:t>и</w:t>
            </w:r>
            <w:r w:rsidRPr="00A37B1E">
              <w:t>дов 9 и 11 классов,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lastRenderedPageBreak/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31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вып</w:t>
            </w:r>
            <w:r w:rsidRPr="00A37B1E">
              <w:t>у</w:t>
            </w:r>
            <w:r w:rsidRPr="00A37B1E">
              <w:t>скников инв</w:t>
            </w:r>
            <w:r w:rsidRPr="00A37B1E">
              <w:t>а</w:t>
            </w:r>
            <w:r w:rsidRPr="00A37B1E">
              <w:t>лидов 9 и 11 классов.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205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детей – инвал</w:t>
            </w:r>
            <w:r w:rsidRPr="00A37B1E">
              <w:t>и</w:t>
            </w:r>
            <w:r w:rsidRPr="00A37B1E">
              <w:t>дов в возрасте от 5 до 18 лет, получающих дополнительное обр</w:t>
            </w:r>
            <w:r w:rsidRPr="00A37B1E">
              <w:t>а</w:t>
            </w:r>
            <w:r w:rsidRPr="00A37B1E">
              <w:t>зование, в общей чи</w:t>
            </w:r>
            <w:r w:rsidRPr="00A37B1E">
              <w:t>с</w:t>
            </w:r>
            <w:r w:rsidRPr="00A37B1E">
              <w:t>ленности детей - инв</w:t>
            </w:r>
            <w:r w:rsidRPr="00A37B1E">
              <w:t>а</w:t>
            </w:r>
            <w:r w:rsidRPr="00A37B1E">
              <w:t>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охвата детей-инвалидов дополн</w:t>
            </w:r>
            <w:r w:rsidRPr="00A37B1E">
              <w:t>и</w:t>
            </w:r>
            <w:r w:rsidRPr="00A37B1E">
              <w:t xml:space="preserve">тельным образованием, в общей численности детей-инвалидов  такого возраста.  Определяется как  отношение детей-инвалидов, получающих </w:t>
            </w:r>
            <w:r w:rsidRPr="00A37B1E">
              <w:lastRenderedPageBreak/>
              <w:t>дополнительное обр</w:t>
            </w:r>
            <w:r w:rsidRPr="00A37B1E">
              <w:t>а</w:t>
            </w:r>
            <w:r w:rsidRPr="00A37B1E">
              <w:t>зование, к общей чи</w:t>
            </w:r>
            <w:r w:rsidRPr="00A37B1E">
              <w:t>с</w:t>
            </w:r>
            <w:r w:rsidRPr="00A37B1E">
              <w:t>ленности детей-инвалидов  такого во</w:t>
            </w:r>
            <w:r w:rsidRPr="00A37B1E">
              <w:t>з</w:t>
            </w:r>
            <w:r w:rsidRPr="00A37B1E">
              <w:t>раста Показатель в  ц</w:t>
            </w:r>
            <w:r w:rsidRPr="00A37B1E">
              <w:t>е</w:t>
            </w:r>
            <w:r w:rsidRPr="00A37B1E">
              <w:t>лом определяется как среднее значение пок</w:t>
            </w:r>
            <w:r w:rsidRPr="00A37B1E">
              <w:t>а</w:t>
            </w:r>
            <w:r w:rsidRPr="00A37B1E"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 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детей – инвал</w:t>
            </w:r>
            <w:r w:rsidRPr="00A37B1E">
              <w:t>и</w:t>
            </w:r>
            <w:r w:rsidRPr="00A37B1E">
              <w:t>дов в возрасте от 5 до 18 лет, получающих допо</w:t>
            </w:r>
            <w:r w:rsidRPr="00A37B1E">
              <w:t>л</w:t>
            </w:r>
            <w:r w:rsidRPr="00A37B1E">
              <w:t>нительное образование, в общей численности детей - инвалидов так</w:t>
            </w:r>
            <w:r w:rsidRPr="00A37B1E">
              <w:t>о</w:t>
            </w:r>
            <w:r w:rsidRPr="00A37B1E">
              <w:lastRenderedPageBreak/>
              <w:t>го возраста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lastRenderedPageBreak/>
              <w:t>А – численность детей-инвалидов, п</w:t>
            </w:r>
            <w:r w:rsidRPr="00A37B1E">
              <w:t>о</w:t>
            </w:r>
            <w:r w:rsidRPr="00A37B1E">
              <w:t>лучающих д</w:t>
            </w:r>
            <w:r w:rsidRPr="00A37B1E">
              <w:t>о</w:t>
            </w:r>
            <w:r w:rsidRPr="00A37B1E">
              <w:t>полнительное образование;</w:t>
            </w:r>
          </w:p>
          <w:p w:rsidR="00A37B1E" w:rsidRPr="00A37B1E" w:rsidRDefault="00A37B1E" w:rsidP="00A37B1E"/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тей-инвал</w:t>
            </w:r>
            <w:r w:rsidRPr="00A37B1E">
              <w:t>и</w:t>
            </w:r>
            <w:r w:rsidRPr="00A37B1E">
              <w:t>дов, п</w:t>
            </w:r>
            <w:r w:rsidRPr="00A37B1E">
              <w:t>о</w:t>
            </w:r>
            <w:r w:rsidRPr="00A37B1E">
              <w:t>лучающих дополн</w:t>
            </w:r>
            <w:r w:rsidRPr="00A37B1E">
              <w:t>и</w:t>
            </w:r>
            <w:r w:rsidRPr="00A37B1E">
              <w:t>тельное образ</w:t>
            </w:r>
            <w:r w:rsidRPr="00A37B1E">
              <w:t>о</w:t>
            </w:r>
            <w:r w:rsidRPr="00A37B1E">
              <w:lastRenderedPageBreak/>
              <w:t>вание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lastRenderedPageBreak/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051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детей-инвалидов т</w:t>
            </w:r>
            <w:r w:rsidRPr="00A37B1E">
              <w:t>а</w:t>
            </w:r>
            <w:r w:rsidRPr="00A37B1E">
              <w:t>кого возраста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общеобр</w:t>
            </w:r>
            <w:r w:rsidRPr="00A37B1E">
              <w:t>а</w:t>
            </w:r>
            <w:r w:rsidRPr="00A37B1E">
              <w:t>зовательных организ</w:t>
            </w:r>
            <w:r w:rsidRPr="00A37B1E">
              <w:t>а</w:t>
            </w:r>
            <w:r w:rsidRPr="00A37B1E">
              <w:t>ций, осуществляющих образовательную де</w:t>
            </w:r>
            <w:r w:rsidRPr="00A37B1E">
              <w:t>я</w:t>
            </w:r>
            <w:r w:rsidRPr="00A37B1E">
              <w:t>тельность по адапт</w:t>
            </w:r>
            <w:r w:rsidRPr="00A37B1E">
              <w:t>и</w:t>
            </w:r>
            <w:r w:rsidRPr="00A37B1E">
              <w:t>рованным основным общеобразовательным программам, в которых внедрена система м</w:t>
            </w:r>
            <w:r w:rsidRPr="00A37B1E">
              <w:t>о</w:t>
            </w:r>
            <w:r w:rsidRPr="00A37B1E">
              <w:t>ниторинга здоровья обучающихся на осн</w:t>
            </w:r>
            <w:r w:rsidRPr="00A37B1E">
              <w:t>о</w:t>
            </w:r>
            <w:r w:rsidRPr="00A37B1E">
              <w:t>ве отечественной те</w:t>
            </w:r>
            <w:r w:rsidRPr="00A37B1E">
              <w:t>х</w:t>
            </w:r>
            <w:r w:rsidRPr="00A37B1E">
              <w:t>нологической пла</w:t>
            </w:r>
            <w:r w:rsidRPr="00A37B1E">
              <w:t>т</w:t>
            </w:r>
            <w:r w:rsidRPr="00A37B1E">
              <w:t>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общео</w:t>
            </w:r>
            <w:r w:rsidRPr="00A37B1E">
              <w:t>б</w:t>
            </w:r>
            <w:r w:rsidRPr="00A37B1E">
              <w:t>разовательных орган</w:t>
            </w:r>
            <w:r w:rsidRPr="00A37B1E">
              <w:t>и</w:t>
            </w:r>
            <w:r w:rsidRPr="00A37B1E">
              <w:t>заций, осуществляющих образовательную де</w:t>
            </w:r>
            <w:r w:rsidRPr="00A37B1E">
              <w:t>я</w:t>
            </w:r>
            <w:r w:rsidRPr="00A37B1E">
              <w:t>тельность по адаптир</w:t>
            </w:r>
            <w:r w:rsidRPr="00A37B1E">
              <w:t>о</w:t>
            </w:r>
            <w:r w:rsidRPr="00A37B1E">
              <w:t>ванным основным о</w:t>
            </w:r>
            <w:r w:rsidRPr="00A37B1E">
              <w:t>б</w:t>
            </w:r>
            <w:r w:rsidRPr="00A37B1E">
              <w:t>щеобразовательным программам, в которых внедрена система мон</w:t>
            </w:r>
            <w:r w:rsidRPr="00A37B1E">
              <w:t>и</w:t>
            </w:r>
            <w:r w:rsidRPr="00A37B1E">
              <w:t>торинга здоровья об</w:t>
            </w:r>
            <w:r w:rsidRPr="00A37B1E">
              <w:t>у</w:t>
            </w:r>
            <w:r w:rsidRPr="00A37B1E">
              <w:t>чающихся на основе отечественной технол</w:t>
            </w:r>
            <w:r w:rsidRPr="00A37B1E">
              <w:t>о</w:t>
            </w:r>
            <w:r w:rsidRPr="00A37B1E">
              <w:t>гической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количество общео</w:t>
            </w:r>
            <w:r w:rsidRPr="00A37B1E">
              <w:t>б</w:t>
            </w:r>
            <w:r w:rsidRPr="00A37B1E">
              <w:t>разовательных орган</w:t>
            </w:r>
            <w:r w:rsidRPr="00A37B1E">
              <w:t>и</w:t>
            </w:r>
            <w:r w:rsidRPr="00A37B1E">
              <w:t>заций, осуществляющих образовательную де</w:t>
            </w:r>
            <w:r w:rsidRPr="00A37B1E">
              <w:t>я</w:t>
            </w:r>
            <w:r w:rsidRPr="00A37B1E">
              <w:t>тельность по адаптир</w:t>
            </w:r>
            <w:r w:rsidRPr="00A37B1E">
              <w:t>о</w:t>
            </w:r>
            <w:r w:rsidRPr="00A37B1E">
              <w:t>ванным основным о</w:t>
            </w:r>
            <w:r w:rsidRPr="00A37B1E">
              <w:t>б</w:t>
            </w:r>
            <w:r w:rsidRPr="00A37B1E">
              <w:t>щеобразовательным программам, в которых внедрена система мон</w:t>
            </w:r>
            <w:r w:rsidRPr="00A37B1E">
              <w:t>и</w:t>
            </w:r>
            <w:r w:rsidRPr="00A37B1E">
              <w:t>торинга здоровья об</w:t>
            </w:r>
            <w:r w:rsidRPr="00A37B1E">
              <w:t>у</w:t>
            </w:r>
            <w:r w:rsidRPr="00A37B1E">
              <w:t>чающихся на основе отечественной технол</w:t>
            </w:r>
            <w:r w:rsidRPr="00A37B1E">
              <w:t>о</w:t>
            </w:r>
            <w:r w:rsidRPr="00A37B1E">
              <w:t>гической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количество общеобразов</w:t>
            </w:r>
            <w:r w:rsidRPr="00A37B1E">
              <w:t>а</w:t>
            </w:r>
            <w:r w:rsidRPr="00A37B1E">
              <w:t>тельных орг</w:t>
            </w:r>
            <w:r w:rsidRPr="00A37B1E">
              <w:t>а</w:t>
            </w:r>
            <w:r w:rsidRPr="00A37B1E">
              <w:t>низаций, ос</w:t>
            </w:r>
            <w:r w:rsidRPr="00A37B1E">
              <w:t>у</w:t>
            </w:r>
            <w:r w:rsidRPr="00A37B1E">
              <w:t>ществляющих образовател</w:t>
            </w:r>
            <w:r w:rsidRPr="00A37B1E">
              <w:t>ь</w:t>
            </w:r>
            <w:r w:rsidRPr="00A37B1E">
              <w:t>ную деятел</w:t>
            </w:r>
            <w:r w:rsidRPr="00A37B1E">
              <w:t>ь</w:t>
            </w:r>
            <w:r w:rsidRPr="00A37B1E">
              <w:t>ность по ада</w:t>
            </w:r>
            <w:r w:rsidRPr="00A37B1E">
              <w:t>п</w:t>
            </w:r>
            <w:r w:rsidRPr="00A37B1E">
              <w:t>тированным основным о</w:t>
            </w:r>
            <w:r w:rsidRPr="00A37B1E">
              <w:t>б</w:t>
            </w:r>
            <w:r w:rsidRPr="00A37B1E">
              <w:t>щеобразов</w:t>
            </w:r>
            <w:r w:rsidRPr="00A37B1E">
              <w:t>а</w:t>
            </w:r>
            <w:r w:rsidRPr="00A37B1E">
              <w:t>тельным пр</w:t>
            </w:r>
            <w:r w:rsidRPr="00A37B1E">
              <w:t>о</w:t>
            </w:r>
            <w:r w:rsidRPr="00A37B1E">
              <w:t>граммам, в к</w:t>
            </w:r>
            <w:r w:rsidRPr="00A37B1E">
              <w:t>о</w:t>
            </w:r>
            <w:r w:rsidRPr="00A37B1E">
              <w:t>торых внедрена система мон</w:t>
            </w:r>
            <w:r w:rsidRPr="00A37B1E">
              <w:t>и</w:t>
            </w:r>
            <w:r w:rsidRPr="00A37B1E">
              <w:t>торинга здор</w:t>
            </w:r>
            <w:r w:rsidRPr="00A37B1E">
              <w:t>о</w:t>
            </w:r>
            <w:r w:rsidRPr="00A37B1E">
              <w:t>вья обуча</w:t>
            </w:r>
            <w:r w:rsidRPr="00A37B1E">
              <w:t>ю</w:t>
            </w:r>
            <w:r w:rsidRPr="00A37B1E">
              <w:t>щихся на осн</w:t>
            </w:r>
            <w:r w:rsidRPr="00A37B1E">
              <w:t>о</w:t>
            </w:r>
            <w:r w:rsidRPr="00A37B1E">
              <w:t>ве отечестве</w:t>
            </w:r>
            <w:r w:rsidRPr="00A37B1E">
              <w:t>н</w:t>
            </w:r>
            <w:r w:rsidRPr="00A37B1E">
              <w:t>ной технолог</w:t>
            </w:r>
            <w:r w:rsidRPr="00A37B1E">
              <w:t>и</w:t>
            </w:r>
            <w:r w:rsidRPr="00A37B1E">
              <w:t>ческой пла</w:t>
            </w:r>
            <w:r w:rsidRPr="00A37B1E">
              <w:t>т</w:t>
            </w:r>
            <w:r w:rsidRPr="00A37B1E">
              <w:t>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у</w:t>
            </w:r>
            <w:r w:rsidRPr="00A37B1E">
              <w:t>ч</w:t>
            </w:r>
            <w:r w:rsidRPr="00A37B1E">
              <w:t>режд</w:t>
            </w:r>
            <w:r w:rsidRPr="00A37B1E">
              <w:t>е</w:t>
            </w:r>
            <w:r w:rsidRPr="00A37B1E">
              <w:t>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1415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Удельный вес числе</w:t>
            </w:r>
            <w:r w:rsidRPr="00A37B1E">
              <w:t>н</w:t>
            </w:r>
            <w:r w:rsidRPr="00A37B1E">
              <w:t>ности учителей общ</w:t>
            </w:r>
            <w:r w:rsidRPr="00A37B1E">
              <w:t>е</w:t>
            </w:r>
            <w:r w:rsidRPr="00A37B1E">
              <w:t>образовательных орг</w:t>
            </w:r>
            <w:r w:rsidRPr="00A37B1E">
              <w:t>а</w:t>
            </w:r>
            <w:r w:rsidRPr="00A37B1E">
              <w:t>низаций в возрасте до 35 лет в общей числе</w:t>
            </w:r>
            <w:r w:rsidRPr="00A37B1E">
              <w:t>н</w:t>
            </w:r>
            <w:r w:rsidRPr="00A37B1E">
              <w:t>ности учителей общ</w:t>
            </w:r>
            <w:r w:rsidRPr="00A37B1E">
              <w:t>е</w:t>
            </w:r>
            <w:r w:rsidRPr="00A37B1E">
              <w:t>образовательных у</w:t>
            </w:r>
            <w:r w:rsidRPr="00A37B1E">
              <w:t>ч</w:t>
            </w:r>
            <w:r w:rsidRPr="00A37B1E"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обеспеченн</w:t>
            </w:r>
            <w:r w:rsidRPr="00A37B1E">
              <w:t>о</w:t>
            </w:r>
            <w:r w:rsidRPr="00A37B1E">
              <w:t>сти общеобразовател</w:t>
            </w:r>
            <w:r w:rsidRPr="00A37B1E">
              <w:t>ь</w:t>
            </w:r>
            <w:r w:rsidRPr="00A37B1E">
              <w:t>ных учреждений педаг</w:t>
            </w:r>
            <w:r w:rsidRPr="00A37B1E">
              <w:t>о</w:t>
            </w:r>
            <w:r w:rsidRPr="00A37B1E">
              <w:t>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Удельный вес чи</w:t>
            </w:r>
            <w:r w:rsidRPr="00A37B1E">
              <w:t>с</w:t>
            </w:r>
            <w:r w:rsidRPr="00A37B1E">
              <w:t>ленности учителей о</w:t>
            </w:r>
            <w:r w:rsidRPr="00A37B1E">
              <w:t>б</w:t>
            </w:r>
            <w:r w:rsidRPr="00A37B1E">
              <w:t>щеобразовательных о</w:t>
            </w:r>
            <w:r w:rsidRPr="00A37B1E">
              <w:t>р</w:t>
            </w:r>
            <w:r w:rsidRPr="00A37B1E">
              <w:t>ганизаций в возрасте до 35 лет в общей числе</w:t>
            </w:r>
            <w:r w:rsidRPr="00A37B1E">
              <w:t>н</w:t>
            </w:r>
            <w:r w:rsidRPr="00A37B1E">
              <w:t>ности учителей общео</w:t>
            </w:r>
            <w:r w:rsidRPr="00A37B1E">
              <w:t>б</w:t>
            </w:r>
            <w:r w:rsidRPr="00A37B1E">
              <w:t>разовательных учре</w:t>
            </w:r>
            <w:r w:rsidRPr="00A37B1E">
              <w:t>ж</w:t>
            </w:r>
            <w:r w:rsidRPr="00A37B1E">
              <w:t>дений</w:t>
            </w:r>
          </w:p>
          <w:p w:rsidR="00A37B1E" w:rsidRPr="00A37B1E" w:rsidRDefault="00A37B1E" w:rsidP="00A37B1E"/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А-численность учителей в во</w:t>
            </w:r>
            <w:r w:rsidRPr="00A37B1E">
              <w:t>з</w:t>
            </w:r>
            <w:r w:rsidRPr="00A37B1E">
              <w:t>расте до 35 лет</w:t>
            </w:r>
          </w:p>
          <w:p w:rsidR="00A37B1E" w:rsidRPr="00A37B1E" w:rsidRDefault="00A37B1E" w:rsidP="00A37B1E"/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учителей,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1415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В-общая чи</w:t>
            </w:r>
            <w:r w:rsidRPr="00A37B1E">
              <w:t>с</w:t>
            </w:r>
            <w:r w:rsidRPr="00A37B1E">
              <w:t>ленность уч</w:t>
            </w:r>
            <w:r w:rsidRPr="00A37B1E">
              <w:t>и</w:t>
            </w:r>
            <w:r w:rsidRPr="00A37B1E">
              <w:t>телей общео</w:t>
            </w:r>
            <w:r w:rsidRPr="00A37B1E">
              <w:t>б</w:t>
            </w:r>
            <w:r w:rsidRPr="00A37B1E">
              <w:t>разовательных учреждений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308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выпускников  м</w:t>
            </w:r>
            <w:r w:rsidRPr="00A37B1E">
              <w:t>у</w:t>
            </w:r>
            <w:r w:rsidRPr="00A37B1E">
              <w:t>ниципальных общео</w:t>
            </w:r>
            <w:r w:rsidRPr="00A37B1E">
              <w:t>б</w:t>
            </w:r>
            <w:r w:rsidRPr="00A37B1E">
              <w:t>разовательных учре</w:t>
            </w:r>
            <w:r w:rsidRPr="00A37B1E">
              <w:t>ж</w:t>
            </w:r>
            <w:r w:rsidRPr="00A37B1E">
              <w:t>дений, не сдавших единый государстве</w:t>
            </w:r>
            <w:r w:rsidRPr="00A37B1E">
              <w:t>н</w:t>
            </w:r>
            <w:r w:rsidRPr="00A37B1E">
              <w:t>ный экзамен по ру</w:t>
            </w:r>
            <w:r w:rsidRPr="00A37B1E">
              <w:t>с</w:t>
            </w:r>
            <w:r w:rsidRPr="00A37B1E">
              <w:t>скому языку и матем</w:t>
            </w:r>
            <w:r w:rsidRPr="00A37B1E">
              <w:t>а</w:t>
            </w:r>
            <w:r w:rsidRPr="00A37B1E">
              <w:t>тике, в общей числе</w:t>
            </w:r>
            <w:r w:rsidRPr="00A37B1E">
              <w:t>н</w:t>
            </w:r>
            <w:r w:rsidRPr="00A37B1E">
              <w:t>ности выпускников м</w:t>
            </w:r>
            <w:r w:rsidRPr="00A37B1E">
              <w:t>у</w:t>
            </w:r>
            <w:r w:rsidRPr="00A37B1E">
              <w:t>ниципальных общео</w:t>
            </w:r>
            <w:r w:rsidRPr="00A37B1E">
              <w:t>б</w:t>
            </w:r>
            <w:r w:rsidRPr="00A37B1E">
              <w:t>разовательных учре</w:t>
            </w:r>
            <w:r w:rsidRPr="00A37B1E">
              <w:t>ж</w:t>
            </w:r>
            <w:r w:rsidRPr="00A37B1E"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качества ре</w:t>
            </w:r>
            <w:r w:rsidRPr="00A37B1E">
              <w:t>а</w:t>
            </w:r>
            <w:r w:rsidRPr="00A37B1E">
              <w:t>лизации общеобразов</w:t>
            </w:r>
            <w:r w:rsidRPr="00A37B1E">
              <w:t>а</w:t>
            </w:r>
            <w:r w:rsidRPr="00A37B1E">
              <w:t>тельных программ,  п</w:t>
            </w:r>
            <w:r w:rsidRPr="00A37B1E">
              <w:t>о</w:t>
            </w:r>
            <w:r w:rsidRPr="00A37B1E">
              <w:t>зволяет в динамике оценить результаты ре</w:t>
            </w:r>
            <w:r w:rsidRPr="00A37B1E">
              <w:t>а</w:t>
            </w:r>
            <w:r w:rsidRPr="00A37B1E">
              <w:t>лизации мероприятий, направленных на улу</w:t>
            </w:r>
            <w:r w:rsidRPr="00A37B1E">
              <w:t>ч</w:t>
            </w:r>
            <w:r w:rsidRPr="00A37B1E">
              <w:t>шение качества образ</w:t>
            </w:r>
            <w:r w:rsidRPr="00A37B1E">
              <w:t>о</w:t>
            </w:r>
            <w:r w:rsidRPr="00A37B1E">
              <w:t>вания.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 в</w:t>
            </w:r>
            <w:r w:rsidRPr="00A37B1E">
              <w:t>ы</w:t>
            </w:r>
            <w:r w:rsidRPr="00A37B1E">
              <w:t>пускников муниципал</w:t>
            </w:r>
            <w:r w:rsidRPr="00A37B1E">
              <w:t>ь</w:t>
            </w:r>
            <w:r w:rsidRPr="00A37B1E">
              <w:t>ных общеобразовател</w:t>
            </w:r>
            <w:r w:rsidRPr="00A37B1E">
              <w:t>ь</w:t>
            </w:r>
            <w:r w:rsidRPr="00A37B1E">
              <w:t>ных учреждений, не сдавших единый гос</w:t>
            </w:r>
            <w:r w:rsidRPr="00A37B1E">
              <w:t>у</w:t>
            </w:r>
            <w:r w:rsidRPr="00A37B1E">
              <w:lastRenderedPageBreak/>
              <w:t>дарственный экзамен по русскому языку и мат</w:t>
            </w:r>
            <w:r w:rsidRPr="00A37B1E">
              <w:t>е</w:t>
            </w:r>
            <w:r w:rsidRPr="00A37B1E">
              <w:t>матике, к общей числе</w:t>
            </w:r>
            <w:r w:rsidRPr="00A37B1E">
              <w:t>н</w:t>
            </w:r>
            <w:r w:rsidRPr="00A37B1E">
              <w:t>ности выпускников м</w:t>
            </w:r>
            <w:r w:rsidRPr="00A37B1E">
              <w:t>у</w:t>
            </w:r>
            <w:r w:rsidRPr="00A37B1E">
              <w:t>ниципальных общеобр</w:t>
            </w:r>
            <w:r w:rsidRPr="00A37B1E">
              <w:t>а</w:t>
            </w:r>
            <w:r w:rsidRPr="00A37B1E">
              <w:t>зовательных учрежд</w:t>
            </w:r>
            <w:r w:rsidRPr="00A37B1E">
              <w:t>е</w:t>
            </w:r>
            <w:r w:rsidRPr="00A37B1E">
              <w:t>ний.</w:t>
            </w:r>
            <w:r w:rsidRPr="00A37B1E">
              <w:br/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выпускников  муниципальных общ</w:t>
            </w:r>
            <w:r w:rsidRPr="00A37B1E">
              <w:t>е</w:t>
            </w:r>
            <w:r w:rsidRPr="00A37B1E">
              <w:t>образовательных учр</w:t>
            </w:r>
            <w:r w:rsidRPr="00A37B1E">
              <w:t>е</w:t>
            </w:r>
            <w:r w:rsidRPr="00A37B1E">
              <w:t>ждений, не сдавших единый государстве</w:t>
            </w:r>
            <w:r w:rsidRPr="00A37B1E">
              <w:t>н</w:t>
            </w:r>
            <w:r w:rsidRPr="00A37B1E">
              <w:t>ный экзамен по русск</w:t>
            </w:r>
            <w:r w:rsidRPr="00A37B1E">
              <w:t>о</w:t>
            </w:r>
            <w:r w:rsidRPr="00A37B1E">
              <w:t>му языку и математике, в общей численности выпускников муниц</w:t>
            </w:r>
            <w:r w:rsidRPr="00A37B1E">
              <w:t>и</w:t>
            </w:r>
            <w:r w:rsidRPr="00A37B1E">
              <w:t>пальных общеобразов</w:t>
            </w:r>
            <w:r w:rsidRPr="00A37B1E">
              <w:t>а</w:t>
            </w:r>
            <w:r w:rsidRPr="00A37B1E">
              <w:t>тельных учреждений</w:t>
            </w:r>
            <w:r w:rsidRPr="00A37B1E"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br/>
              <w:t>А – численность выпускников муниципальных общеобразов</w:t>
            </w:r>
            <w:r w:rsidRPr="00A37B1E">
              <w:t>а</w:t>
            </w:r>
            <w:r w:rsidRPr="00A37B1E">
              <w:t>тельных учре</w:t>
            </w:r>
            <w:r w:rsidRPr="00A37B1E">
              <w:t>ж</w:t>
            </w:r>
            <w:r w:rsidRPr="00A37B1E">
              <w:t>дений, не сдавших ед</w:t>
            </w:r>
            <w:r w:rsidRPr="00A37B1E">
              <w:t>и</w:t>
            </w:r>
            <w:r w:rsidRPr="00A37B1E">
              <w:t>ный государс</w:t>
            </w:r>
            <w:r w:rsidRPr="00A37B1E">
              <w:t>т</w:t>
            </w:r>
            <w:r w:rsidRPr="00A37B1E">
              <w:t>венный экз</w:t>
            </w:r>
            <w:r w:rsidRPr="00A37B1E">
              <w:t>а</w:t>
            </w:r>
            <w:r w:rsidRPr="00A37B1E">
              <w:t>мен по русск</w:t>
            </w:r>
            <w:r w:rsidRPr="00A37B1E">
              <w:t>о</w:t>
            </w:r>
            <w:r w:rsidRPr="00A37B1E">
              <w:t>му языку и м</w:t>
            </w:r>
            <w:r w:rsidRPr="00A37B1E">
              <w:t>а</w:t>
            </w:r>
            <w:r w:rsidRPr="00A37B1E">
              <w:t>тематике;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в</w:t>
            </w:r>
            <w:r w:rsidRPr="00A37B1E">
              <w:t>ы</w:t>
            </w:r>
            <w:r w:rsidRPr="00A37B1E">
              <w:t>пускн</w:t>
            </w:r>
            <w:r w:rsidRPr="00A37B1E">
              <w:t>и</w:t>
            </w:r>
            <w:r w:rsidRPr="00A37B1E">
              <w:t>ков,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3081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численность выпускников муниципальных общеобразов</w:t>
            </w:r>
            <w:r w:rsidRPr="00A37B1E">
              <w:t>а</w:t>
            </w:r>
            <w:r w:rsidRPr="00A37B1E">
              <w:t>тельных учре</w:t>
            </w:r>
            <w:r w:rsidRPr="00A37B1E">
              <w:t>ж</w:t>
            </w:r>
            <w:r w:rsidRPr="00A37B1E">
              <w:t>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192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школьников, об</w:t>
            </w:r>
            <w:r w:rsidRPr="00A37B1E">
              <w:t>у</w:t>
            </w:r>
            <w:r w:rsidRPr="00A37B1E"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  качества о</w:t>
            </w:r>
            <w:r w:rsidRPr="00A37B1E">
              <w:t>б</w:t>
            </w:r>
            <w:r w:rsidRPr="00A37B1E">
              <w:t>разования, позволяет  в динамике оценить р</w:t>
            </w:r>
            <w:r w:rsidRPr="00A37B1E">
              <w:t>е</w:t>
            </w:r>
            <w:r w:rsidRPr="00A37B1E">
              <w:t>зультаты реализации мероприятий, напра</w:t>
            </w:r>
            <w:r w:rsidRPr="00A37B1E">
              <w:t>в</w:t>
            </w:r>
            <w:r w:rsidRPr="00A37B1E">
              <w:t>ленных на улучшение качества образования.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 школьников,  обуча</w:t>
            </w:r>
            <w:r w:rsidRPr="00A37B1E">
              <w:t>ю</w:t>
            </w:r>
            <w:r w:rsidRPr="00A37B1E">
              <w:t>щихся по ФГОС.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школьников, обучающихся по ФГОС, в общей численности школьников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численность школьников,  обучающихся по ФГОС.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1925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школьников.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Выполнение муниц</w:t>
            </w:r>
            <w:r w:rsidRPr="00A37B1E">
              <w:t>и</w:t>
            </w:r>
            <w:r w:rsidRPr="00A37B1E">
              <w:t>пального задания на оказание муниципал</w:t>
            </w:r>
            <w:r w:rsidRPr="00A37B1E">
              <w:t>ь</w:t>
            </w:r>
            <w:r w:rsidRPr="00A37B1E">
              <w:t>ных услуг и выполн</w:t>
            </w:r>
            <w:r w:rsidRPr="00A37B1E">
              <w:t>е</w:t>
            </w:r>
            <w:r w:rsidRPr="00A37B1E">
              <w:t>ние работ муниц</w:t>
            </w:r>
            <w:r w:rsidRPr="00A37B1E">
              <w:t>и</w:t>
            </w:r>
            <w:r w:rsidRPr="00A37B1E">
              <w:t>пальными образов</w:t>
            </w:r>
            <w:r w:rsidRPr="00A37B1E">
              <w:t>а</w:t>
            </w:r>
            <w:r w:rsidRPr="00A37B1E">
              <w:t>тельными учрежд</w:t>
            </w:r>
            <w:r w:rsidRPr="00A37B1E">
              <w:t>е</w:t>
            </w:r>
            <w:r w:rsidRPr="00A37B1E">
              <w:t>ниями района в сфере образования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степень выполнения образовательными у</w:t>
            </w:r>
            <w:r w:rsidRPr="00A37B1E">
              <w:t>ч</w:t>
            </w:r>
            <w:r w:rsidRPr="00A37B1E">
              <w:t>реждениями муниц</w:t>
            </w:r>
            <w:r w:rsidRPr="00A37B1E">
              <w:t>и</w:t>
            </w:r>
            <w:r w:rsidRPr="00A37B1E"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А-степень выполнения муниципального зад</w:t>
            </w:r>
            <w:r w:rsidRPr="00A37B1E">
              <w:t>а</w:t>
            </w:r>
            <w:r w:rsidRPr="00A37B1E">
              <w:t>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А-степень в</w:t>
            </w:r>
            <w:r w:rsidRPr="00A37B1E">
              <w:t>ы</w:t>
            </w:r>
            <w:r w:rsidRPr="00A37B1E">
              <w:t>полнения м</w:t>
            </w:r>
            <w:r w:rsidRPr="00A37B1E">
              <w:t>у</w:t>
            </w:r>
            <w:r w:rsidRPr="00A37B1E">
              <w:t>ниципального 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185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Отношение объема просроченной кред</w:t>
            </w:r>
            <w:r w:rsidRPr="00A37B1E">
              <w:t>и</w:t>
            </w:r>
            <w:r w:rsidRPr="00A37B1E">
              <w:t>торской задолженн</w:t>
            </w:r>
            <w:r w:rsidRPr="00A37B1E">
              <w:t>о</w:t>
            </w:r>
            <w:r w:rsidRPr="00A37B1E">
              <w:t>сти консолидированн</w:t>
            </w:r>
            <w:r w:rsidRPr="00A37B1E">
              <w:t>о</w:t>
            </w:r>
            <w:r w:rsidRPr="00A37B1E">
              <w:t>го бюджета муниц</w:t>
            </w:r>
            <w:r w:rsidRPr="00A37B1E">
              <w:t>и</w:t>
            </w:r>
            <w:r w:rsidRPr="00A37B1E">
              <w:t>пального района по заработной плате и начислениям на в</w:t>
            </w:r>
            <w:r w:rsidRPr="00A37B1E">
              <w:t>ы</w:t>
            </w:r>
            <w:r w:rsidRPr="00A37B1E">
              <w:t>платы по оплате труда работникам муниц</w:t>
            </w:r>
            <w:r w:rsidRPr="00A37B1E">
              <w:t>и</w:t>
            </w:r>
            <w:r w:rsidRPr="00A37B1E">
              <w:t>пальных учреждений»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сумму просроченной кредиторской задо</w:t>
            </w:r>
            <w:r w:rsidRPr="00A37B1E">
              <w:t>л</w:t>
            </w:r>
            <w:r w:rsidRPr="00A37B1E">
              <w:t>женности консолидир</w:t>
            </w:r>
            <w:r w:rsidRPr="00A37B1E">
              <w:t>о</w:t>
            </w:r>
            <w:r w:rsidRPr="00A37B1E">
              <w:t>ванного бюджета мун</w:t>
            </w:r>
            <w:r w:rsidRPr="00A37B1E">
              <w:t>и</w:t>
            </w:r>
            <w:r w:rsidRPr="00A37B1E">
              <w:t>ципального района по заработной плате и н</w:t>
            </w:r>
            <w:r w:rsidRPr="00A37B1E">
              <w:t>а</w:t>
            </w:r>
            <w:r w:rsidRPr="00A37B1E">
              <w:t>числениям на оплату труда работникам мун</w:t>
            </w:r>
            <w:r w:rsidRPr="00A37B1E">
              <w:t>и</w:t>
            </w:r>
            <w:r w:rsidRPr="00A37B1E">
              <w:t>ципальных учреждений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Отношение объема просроченной кред</w:t>
            </w:r>
            <w:r w:rsidRPr="00A37B1E">
              <w:t>и</w:t>
            </w:r>
            <w:r w:rsidRPr="00A37B1E">
              <w:t>торской задолженности консолидированного бюджета муниципальн</w:t>
            </w:r>
            <w:r w:rsidRPr="00A37B1E">
              <w:t>о</w:t>
            </w:r>
            <w:r w:rsidRPr="00A37B1E">
              <w:t>го района по заработной плате и начислениям на выплаты по оплате труда работникам муниц</w:t>
            </w:r>
            <w:r w:rsidRPr="00A37B1E">
              <w:t>и</w:t>
            </w:r>
            <w:r w:rsidRPr="00A37B1E">
              <w:t>пальных учреждений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  <w:p w:rsidR="00A37B1E" w:rsidRPr="00A37B1E" w:rsidRDefault="00A37B1E" w:rsidP="00A37B1E"/>
          <w:p w:rsidR="00A37B1E" w:rsidRPr="00A37B1E" w:rsidRDefault="00A37B1E" w:rsidP="00A37B1E">
            <w:r w:rsidRPr="00A37B1E">
              <w:t>А – объем пр</w:t>
            </w:r>
            <w:r w:rsidRPr="00A37B1E">
              <w:t>о</w:t>
            </w:r>
            <w:r w:rsidRPr="00A37B1E">
              <w:t>сроченной кр</w:t>
            </w:r>
            <w:r w:rsidRPr="00A37B1E">
              <w:t>е</w:t>
            </w:r>
            <w:r w:rsidRPr="00A37B1E">
              <w:t>диторской з</w:t>
            </w:r>
            <w:r w:rsidRPr="00A37B1E">
              <w:t>а</w:t>
            </w:r>
            <w:r w:rsidRPr="00A37B1E">
              <w:t>долженности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 Сумма начи</w:t>
            </w:r>
            <w:r w:rsidRPr="00A37B1E">
              <w:t>с</w:t>
            </w:r>
            <w:r w:rsidRPr="00A37B1E">
              <w:t>ленной зарабо</w:t>
            </w:r>
            <w:r w:rsidRPr="00A37B1E">
              <w:t>т</w:t>
            </w:r>
            <w:r w:rsidRPr="00A37B1E">
              <w:t>ной пл</w:t>
            </w:r>
            <w:r w:rsidRPr="00A37B1E">
              <w:t>а</w:t>
            </w:r>
            <w:r w:rsidRPr="00A37B1E">
              <w:t>ты и н</w:t>
            </w:r>
            <w:r w:rsidRPr="00A37B1E">
              <w:t>а</w:t>
            </w:r>
            <w:r w:rsidRPr="00A37B1E">
              <w:t>числений на выпл</w:t>
            </w:r>
            <w:r w:rsidRPr="00A37B1E">
              <w:t>а</w:t>
            </w:r>
            <w:r w:rsidRPr="00A37B1E">
              <w:t>ты по о</w:t>
            </w:r>
            <w:r w:rsidRPr="00A37B1E">
              <w:t>п</w:t>
            </w:r>
            <w:r w:rsidRPr="00A37B1E">
              <w:t>лате тр</w:t>
            </w:r>
            <w:r w:rsidRPr="00A37B1E">
              <w:t>у</w:t>
            </w:r>
            <w:r w:rsidRPr="00A37B1E">
              <w:t>да, сумма проср</w:t>
            </w:r>
            <w:r w:rsidRPr="00A37B1E">
              <w:t>о</w:t>
            </w:r>
            <w:r w:rsidRPr="00A37B1E">
              <w:t>ченной кред</w:t>
            </w:r>
            <w:r w:rsidRPr="00A37B1E">
              <w:t>и</w:t>
            </w:r>
            <w:r w:rsidRPr="00A37B1E">
              <w:t>торской задо</w:t>
            </w:r>
            <w:r w:rsidRPr="00A37B1E">
              <w:t>л</w:t>
            </w:r>
            <w:r w:rsidRPr="00A37B1E">
              <w:t>женности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185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сумма н</w:t>
            </w:r>
            <w:r w:rsidRPr="00A37B1E">
              <w:t>а</w:t>
            </w:r>
            <w:r w:rsidRPr="00A37B1E">
              <w:t>численной з</w:t>
            </w:r>
            <w:r w:rsidRPr="00A37B1E">
              <w:t>а</w:t>
            </w:r>
            <w:r w:rsidRPr="00A37B1E">
              <w:t>работной платы и начислений на выплаты по оплате труда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Количество обуча</w:t>
            </w:r>
            <w:r w:rsidRPr="00A37B1E">
              <w:t>ю</w:t>
            </w:r>
            <w:r w:rsidRPr="00A37B1E">
              <w:t>щихся, осуществля</w:t>
            </w:r>
            <w:r w:rsidRPr="00A37B1E">
              <w:t>ю</w:t>
            </w:r>
            <w:r w:rsidRPr="00A37B1E">
              <w:t>щие программы спо</w:t>
            </w:r>
            <w:r w:rsidRPr="00A37B1E">
              <w:t>р</w:t>
            </w:r>
            <w:r w:rsidRPr="00A37B1E">
              <w:t>тивной подготовки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 обуча</w:t>
            </w:r>
            <w:r w:rsidRPr="00A37B1E">
              <w:t>ю</w:t>
            </w:r>
            <w:r w:rsidRPr="00A37B1E">
              <w:t>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численность об</w:t>
            </w:r>
            <w:r w:rsidRPr="00A37B1E">
              <w:t>у</w:t>
            </w:r>
            <w:r w:rsidRPr="00A37B1E"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А – численность обучающихся по программе спортивной подготовки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детей, охваче</w:t>
            </w:r>
            <w:r w:rsidRPr="00A37B1E">
              <w:t>н</w:t>
            </w:r>
            <w:r w:rsidRPr="00A37B1E">
              <w:t>ных образовательными программами допо</w:t>
            </w:r>
            <w:r w:rsidRPr="00A37B1E">
              <w:t>л</w:t>
            </w:r>
            <w:r w:rsidRPr="00A37B1E">
              <w:t>нительного образов</w:t>
            </w:r>
            <w:r w:rsidRPr="00A37B1E">
              <w:t>а</w:t>
            </w:r>
            <w:r w:rsidRPr="00A37B1E">
              <w:t>ния детей, в общей численности детей и молодежи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детей, охваче</w:t>
            </w:r>
            <w:r w:rsidRPr="00A37B1E">
              <w:t>н</w:t>
            </w:r>
            <w:r w:rsidRPr="00A37B1E">
              <w:t>ных образовательными программами дополн</w:t>
            </w:r>
            <w:r w:rsidRPr="00A37B1E">
              <w:t>и</w:t>
            </w:r>
            <w:r w:rsidRPr="00A37B1E">
              <w:t>тельного образования детей, в общей числе</w:t>
            </w:r>
            <w:r w:rsidRPr="00A37B1E">
              <w:t>н</w:t>
            </w:r>
            <w:r w:rsidRPr="00A37B1E">
              <w:t>ности детей и молодежи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– доля детей, охваче</w:t>
            </w:r>
            <w:r w:rsidRPr="00A37B1E">
              <w:t>н</w:t>
            </w:r>
            <w:r w:rsidRPr="00A37B1E">
              <w:t>ных образовательными программами дополн</w:t>
            </w:r>
            <w:r w:rsidRPr="00A37B1E">
              <w:t>и</w:t>
            </w:r>
            <w:r w:rsidRPr="00A37B1E">
              <w:t>тельного образования детей, в общей числе</w:t>
            </w:r>
            <w:r w:rsidRPr="00A37B1E">
              <w:t>н</w:t>
            </w:r>
            <w:r w:rsidRPr="00A37B1E">
              <w:t>ности детей и молодежи в возрасте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количество детей, охваче</w:t>
            </w:r>
            <w:r w:rsidRPr="00A37B1E">
              <w:t>н</w:t>
            </w:r>
            <w:r w:rsidRPr="00A37B1E">
              <w:t>ных образов</w:t>
            </w:r>
            <w:r w:rsidRPr="00A37B1E">
              <w:t>а</w:t>
            </w:r>
            <w:r w:rsidRPr="00A37B1E">
              <w:t>тельными пр</w:t>
            </w:r>
            <w:r w:rsidRPr="00A37B1E">
              <w:t>о</w:t>
            </w:r>
            <w:r w:rsidRPr="00A37B1E">
              <w:t>граммами д</w:t>
            </w:r>
            <w:r w:rsidRPr="00A37B1E">
              <w:t>о</w:t>
            </w:r>
            <w:r w:rsidRPr="00A37B1E">
              <w:t>полнительного образования детей, в общей численности детей и мол</w:t>
            </w:r>
            <w:r w:rsidRPr="00A37B1E">
              <w:t>о</w:t>
            </w:r>
            <w:r w:rsidRPr="00A37B1E">
              <w:lastRenderedPageBreak/>
              <w:t>дежи в возра</w:t>
            </w:r>
            <w:r w:rsidRPr="00A37B1E">
              <w:t>с</w:t>
            </w:r>
            <w:r w:rsidRPr="00A37B1E">
              <w:t>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 детей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админ</w:t>
            </w:r>
            <w:r w:rsidRPr="00A37B1E">
              <w:t>и</w:t>
            </w:r>
            <w:r w:rsidRPr="00A37B1E">
              <w:t>страции Никол</w:t>
            </w:r>
            <w:r w:rsidRPr="00A37B1E">
              <w:t>ь</w:t>
            </w:r>
            <w:r w:rsidRPr="00A37B1E">
              <w:t>ского муниц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lastRenderedPageBreak/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детей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зданий общеобразовательных организаций, в кот</w:t>
            </w:r>
            <w:r w:rsidRPr="00A37B1E">
              <w:t>о</w:t>
            </w:r>
            <w:r w:rsidRPr="00A37B1E">
              <w:t>рых выполнены мер</w:t>
            </w:r>
            <w:r w:rsidRPr="00A37B1E">
              <w:t>о</w:t>
            </w:r>
            <w:r w:rsidRPr="00A37B1E">
              <w:t>приятия по благоус</w:t>
            </w:r>
            <w:r w:rsidRPr="00A37B1E">
              <w:t>т</w:t>
            </w:r>
            <w:r w:rsidRPr="00A37B1E">
              <w:t>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зданий общеобразовательных организаций, в которых выполнены меропри</w:t>
            </w:r>
            <w:r w:rsidRPr="00A37B1E">
              <w:t>я</w:t>
            </w:r>
            <w:r w:rsidRPr="00A37B1E">
              <w:t>тия по благоустройству зданий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зданий о</w:t>
            </w:r>
            <w:r w:rsidRPr="00A37B1E">
              <w:t>б</w:t>
            </w:r>
            <w:r w:rsidRPr="00A37B1E">
              <w:t>щеобразовательных о</w:t>
            </w:r>
            <w:r w:rsidRPr="00A37B1E">
              <w:t>р</w:t>
            </w:r>
            <w:r w:rsidRPr="00A37B1E">
              <w:t>ганизаций, в которых выполнены меропри</w:t>
            </w:r>
            <w:r w:rsidRPr="00A37B1E">
              <w:t>я</w:t>
            </w:r>
            <w:r w:rsidRPr="00A37B1E">
              <w:t>тия по благоустройству 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зданий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ций, в которых выполнены м</w:t>
            </w:r>
            <w:r w:rsidRPr="00A37B1E">
              <w:t>е</w:t>
            </w:r>
            <w:r w:rsidRPr="00A37B1E">
              <w:t>роприятия по благоустройс</w:t>
            </w:r>
            <w:r w:rsidRPr="00A37B1E">
              <w:t>т</w:t>
            </w:r>
            <w:r w:rsidRPr="00A37B1E">
              <w:t>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 в возрасте от 5 до 18 лет, обучающихся за счет средств бюджетов субъектов Российской Федерации и (или) м</w:t>
            </w:r>
            <w:r w:rsidRPr="00A37B1E">
              <w:t>е</w:t>
            </w:r>
            <w:r w:rsidRPr="00A37B1E">
              <w:t>стных бюджетов по дополнительным о</w:t>
            </w:r>
            <w:r w:rsidRPr="00A37B1E">
              <w:t>б</w:t>
            </w:r>
            <w:r w:rsidRPr="00A37B1E">
              <w:t>щеобразовательным программам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детей в возрасте от 5 до 18 лет, обучающихся за счет средств бюджетов суб</w:t>
            </w:r>
            <w:r w:rsidRPr="00A37B1E">
              <w:t>ъ</w:t>
            </w:r>
            <w:r w:rsidRPr="00A37B1E">
              <w:t>ектов Российской Фед</w:t>
            </w:r>
            <w:r w:rsidRPr="00A37B1E">
              <w:t>е</w:t>
            </w:r>
            <w:r w:rsidRPr="00A37B1E">
              <w:t>рации и (или) местных бюджетов по дополн</w:t>
            </w:r>
            <w:r w:rsidRPr="00A37B1E">
              <w:t>и</w:t>
            </w:r>
            <w:r w:rsidRPr="00A37B1E">
              <w:t>тельным общеобразов</w:t>
            </w:r>
            <w:r w:rsidRPr="00A37B1E">
              <w:t>а</w:t>
            </w:r>
            <w:r w:rsidRPr="00A37B1E">
              <w:t>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 в возрасте от 5 до 18 лет, обучающихся за счет средств бюджетов суб</w:t>
            </w:r>
            <w:r w:rsidRPr="00A37B1E">
              <w:t>ъ</w:t>
            </w:r>
            <w:r w:rsidRPr="00A37B1E">
              <w:t>ектов Российской Фед</w:t>
            </w:r>
            <w:r w:rsidRPr="00A37B1E">
              <w:t>е</w:t>
            </w:r>
            <w:r w:rsidRPr="00A37B1E">
              <w:t>рации и (или) местных бюджетов по дополн</w:t>
            </w:r>
            <w:r w:rsidRPr="00A37B1E">
              <w:t>и</w:t>
            </w:r>
            <w:r w:rsidRPr="00A37B1E">
              <w:t>тельным общеобразов</w:t>
            </w:r>
            <w:r w:rsidRPr="00A37B1E">
              <w:t>а</w:t>
            </w:r>
            <w:r w:rsidRPr="00A37B1E">
              <w:t>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 в возра</w:t>
            </w:r>
            <w:r w:rsidRPr="00A37B1E">
              <w:t>с</w:t>
            </w:r>
            <w:r w:rsidRPr="00A37B1E">
              <w:t>те от 5 до 18 лет, обуча</w:t>
            </w:r>
            <w:r w:rsidRPr="00A37B1E">
              <w:t>ю</w:t>
            </w:r>
            <w:r w:rsidRPr="00A37B1E">
              <w:t>щихся за счет средств бюдж</w:t>
            </w:r>
            <w:r w:rsidRPr="00A37B1E">
              <w:t>е</w:t>
            </w:r>
            <w:r w:rsidRPr="00A37B1E">
              <w:t>тов субъектов Российской Ф</w:t>
            </w:r>
            <w:r w:rsidRPr="00A37B1E">
              <w:t>е</w:t>
            </w:r>
            <w:r w:rsidRPr="00A37B1E">
              <w:t>дерации и (или) местных бю</w:t>
            </w:r>
            <w:r w:rsidRPr="00A37B1E">
              <w:t>д</w:t>
            </w:r>
            <w:r w:rsidRPr="00A37B1E">
              <w:t>жетов по д</w:t>
            </w:r>
            <w:r w:rsidRPr="00A37B1E">
              <w:t>о</w:t>
            </w:r>
            <w:r w:rsidRPr="00A37B1E">
              <w:t xml:space="preserve">полнительным </w:t>
            </w:r>
            <w:r w:rsidRPr="00A37B1E">
              <w:lastRenderedPageBreak/>
              <w:t>общеобразов</w:t>
            </w:r>
            <w:r w:rsidRPr="00A37B1E">
              <w:t>а</w:t>
            </w:r>
            <w:r w:rsidRPr="00A37B1E">
              <w:t>тельным пр</w:t>
            </w:r>
            <w:r w:rsidRPr="00A37B1E">
              <w:t>о</w:t>
            </w:r>
            <w:r w:rsidRPr="00A37B1E">
              <w:t>граммам на б</w:t>
            </w:r>
            <w:r w:rsidRPr="00A37B1E">
              <w:t>а</w:t>
            </w:r>
            <w:r w:rsidRPr="00A37B1E">
              <w:t>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lastRenderedPageBreak/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Доля отдельных групп сотрудников, проше</w:t>
            </w:r>
            <w:r w:rsidRPr="00A37B1E">
              <w:t>д</w:t>
            </w:r>
            <w:r w:rsidRPr="00A37B1E">
              <w:t>ших переподготовку (повышение квалиф</w:t>
            </w:r>
            <w:r w:rsidRPr="00A37B1E">
              <w:t>и</w:t>
            </w:r>
            <w:r w:rsidRPr="00A37B1E">
              <w:t>кации) по программам (курсам, модулям):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- педагогические р</w:t>
            </w:r>
            <w:r w:rsidRPr="00A37B1E">
              <w:t>а</w:t>
            </w:r>
            <w:r w:rsidRPr="00A37B1E">
              <w:t>ботники, в том числе наставники без педаг</w:t>
            </w:r>
            <w:r w:rsidRPr="00A37B1E">
              <w:t>о</w:t>
            </w:r>
            <w:r w:rsidRPr="00A37B1E">
              <w:t>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педагогических работников, в том числе наставники без педаг</w:t>
            </w:r>
            <w:r w:rsidRPr="00A37B1E">
              <w:t>о</w:t>
            </w:r>
            <w:r w:rsidRPr="00A37B1E">
              <w:t>гического образования прошедших переподг</w:t>
            </w:r>
            <w:r w:rsidRPr="00A37B1E">
              <w:t>о</w:t>
            </w:r>
            <w:r w:rsidRPr="00A37B1E">
              <w:t>товку (повышение кв</w:t>
            </w:r>
            <w:r w:rsidRPr="00A37B1E">
              <w:t>а</w:t>
            </w:r>
            <w:r w:rsidRPr="00A37B1E">
              <w:t>лификации) по пр</w:t>
            </w:r>
            <w:r w:rsidRPr="00A37B1E">
              <w:t>о</w:t>
            </w:r>
            <w:r w:rsidRPr="00A37B1E">
              <w:t>граммам (курсам, мод</w:t>
            </w:r>
            <w:r w:rsidRPr="00A37B1E">
              <w:t>у</w:t>
            </w:r>
            <w:r w:rsidRPr="00A37B1E"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педагогических работников, в том числе наставники без педаг</w:t>
            </w:r>
            <w:r w:rsidRPr="00A37B1E">
              <w:t>о</w:t>
            </w:r>
            <w:r w:rsidRPr="00A37B1E">
              <w:t>гического образования прошедших переподг</w:t>
            </w:r>
            <w:r w:rsidRPr="00A37B1E">
              <w:t>о</w:t>
            </w:r>
            <w:r w:rsidRPr="00A37B1E">
              <w:t>товку (повышение кв</w:t>
            </w:r>
            <w:r w:rsidRPr="00A37B1E">
              <w:t>а</w:t>
            </w:r>
            <w:r w:rsidRPr="00A37B1E">
              <w:t>лификации) по пр</w:t>
            </w:r>
            <w:r w:rsidRPr="00A37B1E">
              <w:t>о</w:t>
            </w:r>
            <w:r w:rsidRPr="00A37B1E">
              <w:t>граммам (курсам, мод</w:t>
            </w:r>
            <w:r w:rsidRPr="00A37B1E">
              <w:t>у</w:t>
            </w:r>
            <w:r w:rsidRPr="00A37B1E"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педагог</w:t>
            </w:r>
            <w:r w:rsidRPr="00A37B1E">
              <w:t>и</w:t>
            </w:r>
            <w:r w:rsidRPr="00A37B1E">
              <w:t>ческих рабо</w:t>
            </w:r>
            <w:r w:rsidRPr="00A37B1E">
              <w:t>т</w:t>
            </w:r>
            <w:r w:rsidRPr="00A37B1E">
              <w:t>ников, в том числе наста</w:t>
            </w:r>
            <w:r w:rsidRPr="00A37B1E">
              <w:t>в</w:t>
            </w:r>
            <w:r w:rsidRPr="00A37B1E">
              <w:t>ники без пед</w:t>
            </w:r>
            <w:r w:rsidRPr="00A37B1E">
              <w:t>а</w:t>
            </w:r>
            <w:r w:rsidRPr="00A37B1E">
              <w:t>гогического о</w:t>
            </w:r>
            <w:r w:rsidRPr="00A37B1E">
              <w:t>б</w:t>
            </w:r>
            <w:r w:rsidRPr="00A37B1E">
              <w:t>разования прошедших п</w:t>
            </w:r>
            <w:r w:rsidRPr="00A37B1E">
              <w:t>е</w:t>
            </w:r>
            <w:r w:rsidRPr="00A37B1E">
              <w:t>реподготовку (повышение квалификации) по программам (курсам, мод</w:t>
            </w:r>
            <w:r w:rsidRPr="00A37B1E">
              <w:t>у</w:t>
            </w:r>
            <w:r w:rsidRPr="00A37B1E"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</w:t>
            </w:r>
            <w:r w:rsidRPr="00A37B1E">
              <w:t>е</w:t>
            </w:r>
            <w:r w:rsidRPr="00A37B1E">
              <w:t>дагогич</w:t>
            </w:r>
            <w:r w:rsidRPr="00A37B1E">
              <w:t>е</w:t>
            </w:r>
            <w:r w:rsidRPr="00A37B1E">
              <w:t>ских р</w:t>
            </w:r>
            <w:r w:rsidRPr="00A37B1E">
              <w:t>а</w:t>
            </w:r>
            <w:r w:rsidRPr="00A37B1E">
              <w:t>ботников,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руководителей прошедших переподг</w:t>
            </w:r>
            <w:r w:rsidRPr="00A37B1E">
              <w:t>о</w:t>
            </w:r>
            <w:r w:rsidRPr="00A37B1E">
              <w:t>товку (повышение кв</w:t>
            </w:r>
            <w:r w:rsidRPr="00A37B1E">
              <w:t>а</w:t>
            </w:r>
            <w:r w:rsidRPr="00A37B1E">
              <w:t>лификации) по пр</w:t>
            </w:r>
            <w:r w:rsidRPr="00A37B1E">
              <w:t>о</w:t>
            </w:r>
            <w:r w:rsidRPr="00A37B1E">
              <w:lastRenderedPageBreak/>
              <w:t>граммам (курсам, мод</w:t>
            </w:r>
            <w:r w:rsidRPr="00A37B1E">
              <w:t>у</w:t>
            </w:r>
            <w:r w:rsidRPr="00A37B1E"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руководителей прошедших переподг</w:t>
            </w:r>
            <w:r w:rsidRPr="00A37B1E">
              <w:t>о</w:t>
            </w:r>
            <w:r w:rsidRPr="00A37B1E">
              <w:t>товку (повышение кв</w:t>
            </w:r>
            <w:r w:rsidRPr="00A37B1E">
              <w:t>а</w:t>
            </w:r>
            <w:r w:rsidRPr="00A37B1E">
              <w:t>лификации) по пр</w:t>
            </w:r>
            <w:r w:rsidRPr="00A37B1E">
              <w:t>о</w:t>
            </w:r>
            <w:r w:rsidRPr="00A37B1E">
              <w:t>граммам (курсам, мод</w:t>
            </w:r>
            <w:r w:rsidRPr="00A37B1E">
              <w:t>у</w:t>
            </w:r>
            <w:r w:rsidRPr="00A37B1E">
              <w:lastRenderedPageBreak/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Доля руковод</w:t>
            </w:r>
            <w:r w:rsidRPr="00A37B1E">
              <w:t>и</w:t>
            </w:r>
            <w:r w:rsidRPr="00A37B1E">
              <w:t>телей проше</w:t>
            </w:r>
            <w:r w:rsidRPr="00A37B1E">
              <w:t>д</w:t>
            </w:r>
            <w:r w:rsidRPr="00A37B1E">
              <w:t>ших переподг</w:t>
            </w:r>
            <w:r w:rsidRPr="00A37B1E">
              <w:t>о</w:t>
            </w:r>
            <w:r w:rsidRPr="00A37B1E">
              <w:t>товку (повыш</w:t>
            </w:r>
            <w:r w:rsidRPr="00A37B1E">
              <w:t>е</w:t>
            </w:r>
            <w:r w:rsidRPr="00A37B1E">
              <w:t>ние квалифик</w:t>
            </w:r>
            <w:r w:rsidRPr="00A37B1E">
              <w:t>а</w:t>
            </w:r>
            <w:r w:rsidRPr="00A37B1E">
              <w:lastRenderedPageBreak/>
              <w:t>ции) по пр</w:t>
            </w:r>
            <w:r w:rsidRPr="00A37B1E">
              <w:t>о</w:t>
            </w:r>
            <w:r w:rsidRPr="00A37B1E">
              <w:t>граммам (ку</w:t>
            </w:r>
            <w:r w:rsidRPr="00A37B1E">
              <w:t>р</w:t>
            </w:r>
            <w:r w:rsidRPr="00A37B1E">
              <w:t>сам, модулям)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р</w:t>
            </w:r>
            <w:r w:rsidRPr="00A37B1E">
              <w:t>у</w:t>
            </w:r>
            <w:r w:rsidRPr="00A37B1E">
              <w:t>ковод</w:t>
            </w:r>
            <w:r w:rsidRPr="00A37B1E">
              <w:t>и</w:t>
            </w:r>
            <w:r w:rsidRPr="00A37B1E">
              <w:t>телей,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lastRenderedPageBreak/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- привлекаемые сп</w:t>
            </w:r>
            <w:r w:rsidRPr="00A37B1E">
              <w:t>е</w:t>
            </w:r>
            <w:r w:rsidRPr="00A37B1E">
              <w:t>циалисты, в том числе из предприятий реал</w:t>
            </w:r>
            <w:r w:rsidRPr="00A37B1E">
              <w:t>ь</w:t>
            </w:r>
            <w:r w:rsidRPr="00A37B1E">
              <w:t>ного сектора эконом</w:t>
            </w:r>
            <w:r w:rsidRPr="00A37B1E">
              <w:t>и</w:t>
            </w:r>
            <w:r w:rsidRPr="00A37B1E">
              <w:t>ки, образовательные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привлекаемых специалистов, в том чи</w:t>
            </w:r>
            <w:r w:rsidRPr="00A37B1E">
              <w:t>с</w:t>
            </w:r>
            <w:r w:rsidRPr="00A37B1E">
              <w:t>ле из предприятий р</w:t>
            </w:r>
            <w:r w:rsidRPr="00A37B1E">
              <w:t>е</w:t>
            </w:r>
            <w:r w:rsidRPr="00A37B1E">
              <w:t>ального сектора экон</w:t>
            </w:r>
            <w:r w:rsidRPr="00A37B1E">
              <w:t>о</w:t>
            </w:r>
            <w:r w:rsidRPr="00A37B1E">
              <w:t>мики, образовательные волонтеры и др. пр</w:t>
            </w:r>
            <w:r w:rsidRPr="00A37B1E">
              <w:t>о</w:t>
            </w:r>
            <w:r w:rsidRPr="00A37B1E">
              <w:t>шедших переподготовку (повышение квалифик</w:t>
            </w:r>
            <w:r w:rsidRPr="00A37B1E">
              <w:t>а</w:t>
            </w:r>
            <w:r w:rsidRPr="00A37B1E">
              <w:t>ции) по программам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привлекаемых специалистов, в том чи</w:t>
            </w:r>
            <w:r w:rsidRPr="00A37B1E">
              <w:t>с</w:t>
            </w:r>
            <w:r w:rsidRPr="00A37B1E">
              <w:t>ле из предприятий р</w:t>
            </w:r>
            <w:r w:rsidRPr="00A37B1E">
              <w:t>е</w:t>
            </w:r>
            <w:r w:rsidRPr="00A37B1E">
              <w:t>ального сектора экон</w:t>
            </w:r>
            <w:r w:rsidRPr="00A37B1E">
              <w:t>о</w:t>
            </w:r>
            <w:r w:rsidRPr="00A37B1E">
              <w:t>мики, образовательные волонтеры и др. пр</w:t>
            </w:r>
            <w:r w:rsidRPr="00A37B1E">
              <w:t>о</w:t>
            </w:r>
            <w:r w:rsidRPr="00A37B1E">
              <w:t>шедших переподготовку (повышение квалифик</w:t>
            </w:r>
            <w:r w:rsidRPr="00A37B1E">
              <w:t>а</w:t>
            </w:r>
            <w:r w:rsidRPr="00A37B1E">
              <w:t>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привл</w:t>
            </w:r>
            <w:r w:rsidRPr="00A37B1E">
              <w:t>е</w:t>
            </w:r>
            <w:r w:rsidRPr="00A37B1E">
              <w:t>каемых сп</w:t>
            </w:r>
            <w:r w:rsidRPr="00A37B1E">
              <w:t>е</w:t>
            </w:r>
            <w:r w:rsidRPr="00A37B1E">
              <w:t>циалистов, в том числе из предприятий реального се</w:t>
            </w:r>
            <w:r w:rsidRPr="00A37B1E">
              <w:t>к</w:t>
            </w:r>
            <w:r w:rsidRPr="00A37B1E">
              <w:t>тора эконом</w:t>
            </w:r>
            <w:r w:rsidRPr="00A37B1E">
              <w:t>и</w:t>
            </w:r>
            <w:r w:rsidRPr="00A37B1E">
              <w:t>ки, образов</w:t>
            </w:r>
            <w:r w:rsidRPr="00A37B1E">
              <w:t>а</w:t>
            </w:r>
            <w:r w:rsidRPr="00A37B1E">
              <w:t>тельные воло</w:t>
            </w:r>
            <w:r w:rsidRPr="00A37B1E">
              <w:t>н</w:t>
            </w:r>
            <w:r w:rsidRPr="00A37B1E">
              <w:t>теры и др. пр</w:t>
            </w:r>
            <w:r w:rsidRPr="00A37B1E">
              <w:t>о</w:t>
            </w:r>
            <w:r w:rsidRPr="00A37B1E">
              <w:t>шедших пер</w:t>
            </w:r>
            <w:r w:rsidRPr="00A37B1E">
              <w:t>е</w:t>
            </w:r>
            <w:r w:rsidRPr="00A37B1E">
              <w:t>подготовку (п</w:t>
            </w:r>
            <w:r w:rsidRPr="00A37B1E">
              <w:t>о</w:t>
            </w:r>
            <w:r w:rsidRPr="00A37B1E">
              <w:t>вышение кв</w:t>
            </w:r>
            <w:r w:rsidRPr="00A37B1E">
              <w:t>а</w:t>
            </w:r>
            <w:r w:rsidRPr="00A37B1E">
              <w:t>лификации) по программам (курсам, мод</w:t>
            </w:r>
            <w:r w:rsidRPr="00A37B1E">
              <w:t>у</w:t>
            </w:r>
            <w:r w:rsidRPr="00A37B1E"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привл</w:t>
            </w:r>
            <w:r w:rsidRPr="00A37B1E">
              <w:t>е</w:t>
            </w:r>
            <w:r w:rsidRPr="00A37B1E">
              <w:t>каемых специ</w:t>
            </w:r>
            <w:r w:rsidRPr="00A37B1E">
              <w:t>а</w:t>
            </w:r>
            <w:r w:rsidRPr="00A37B1E">
              <w:t>листов, в том числе из пре</w:t>
            </w:r>
            <w:r w:rsidRPr="00A37B1E">
              <w:t>д</w:t>
            </w:r>
            <w:r w:rsidRPr="00A37B1E">
              <w:t>приятий реальн</w:t>
            </w:r>
            <w:r w:rsidRPr="00A37B1E">
              <w:t>о</w:t>
            </w:r>
            <w:r w:rsidRPr="00A37B1E">
              <w:t>го сект</w:t>
            </w:r>
            <w:r w:rsidRPr="00A37B1E">
              <w:t>о</w:t>
            </w:r>
            <w:r w:rsidRPr="00A37B1E">
              <w:t>ра эк</w:t>
            </w:r>
            <w:r w:rsidRPr="00A37B1E">
              <w:t>о</w:t>
            </w:r>
            <w:r w:rsidRPr="00A37B1E">
              <w:t>номики, образов</w:t>
            </w:r>
            <w:r w:rsidRPr="00A37B1E">
              <w:t>а</w:t>
            </w:r>
            <w:r w:rsidRPr="00A37B1E">
              <w:t>тельные волонт</w:t>
            </w:r>
            <w:r w:rsidRPr="00A37B1E">
              <w:t>е</w:t>
            </w:r>
            <w:r w:rsidRPr="00A37B1E">
              <w:t>ры и др. проше</w:t>
            </w:r>
            <w:r w:rsidRPr="00A37B1E">
              <w:t>д</w:t>
            </w:r>
            <w:r w:rsidRPr="00A37B1E">
              <w:t>ших п</w:t>
            </w:r>
            <w:r w:rsidRPr="00A37B1E">
              <w:t>е</w:t>
            </w:r>
            <w:r w:rsidRPr="00A37B1E">
              <w:t>реподг</w:t>
            </w:r>
            <w:r w:rsidRPr="00A37B1E">
              <w:t>о</w:t>
            </w:r>
            <w:r w:rsidRPr="00A37B1E">
              <w:t>товку (п</w:t>
            </w:r>
            <w:r w:rsidRPr="00A37B1E">
              <w:t>о</w:t>
            </w:r>
            <w:r w:rsidRPr="00A37B1E">
              <w:t>вышение квалиф</w:t>
            </w:r>
            <w:r w:rsidRPr="00A37B1E">
              <w:t>и</w:t>
            </w:r>
            <w:r w:rsidRPr="00A37B1E">
              <w:t xml:space="preserve">кации) по </w:t>
            </w:r>
            <w:r w:rsidRPr="00A37B1E">
              <w:lastRenderedPageBreak/>
              <w:t>програ</w:t>
            </w:r>
            <w:r w:rsidRPr="00A37B1E">
              <w:t>м</w:t>
            </w:r>
            <w:r w:rsidRPr="00A37B1E">
              <w:t>мам (ку</w:t>
            </w:r>
            <w:r w:rsidRPr="00A37B1E">
              <w:t>р</w:t>
            </w:r>
            <w:r w:rsidRPr="00A37B1E">
              <w:t>сам, м</w:t>
            </w:r>
            <w:r w:rsidRPr="00A37B1E">
              <w:t>о</w:t>
            </w:r>
            <w:r w:rsidRPr="00A37B1E">
              <w:t>дулям),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Участие в регионал</w:t>
            </w:r>
            <w:r w:rsidRPr="00A37B1E">
              <w:t>ь</w:t>
            </w:r>
            <w:r w:rsidRPr="00A37B1E">
              <w:t>ных этапах всеросси</w:t>
            </w:r>
            <w:r w:rsidRPr="00A37B1E">
              <w:t>й</w:t>
            </w:r>
            <w:r w:rsidRPr="00A37B1E">
              <w:t>ских и международных мероприятиях разли</w:t>
            </w:r>
            <w:r w:rsidRPr="00A37B1E">
              <w:t>ч</w:t>
            </w:r>
            <w:r w:rsidRPr="00A37B1E">
              <w:t>ной направленности, в которых примут уч</w:t>
            </w:r>
            <w:r w:rsidRPr="00A37B1E">
              <w:t>а</w:t>
            </w:r>
            <w:r w:rsidRPr="00A37B1E">
              <w:t>стие обучающиеся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число мероприятий по участию в регионал</w:t>
            </w:r>
            <w:r w:rsidRPr="00A37B1E">
              <w:t>ь</w:t>
            </w:r>
            <w:r w:rsidRPr="00A37B1E">
              <w:t>ных этапах всеросси</w:t>
            </w:r>
            <w:r w:rsidRPr="00A37B1E">
              <w:t>й</w:t>
            </w:r>
            <w:r w:rsidRPr="00A37B1E">
              <w:t>ских и международных мероприятиях разли</w:t>
            </w:r>
            <w:r w:rsidRPr="00A37B1E">
              <w:t>ч</w:t>
            </w:r>
            <w:r w:rsidRPr="00A37B1E">
              <w:t>ной направленности,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Число мер</w:t>
            </w:r>
            <w:r w:rsidRPr="00A37B1E">
              <w:t>о</w:t>
            </w:r>
            <w:r w:rsidRPr="00A37B1E"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Число мер</w:t>
            </w:r>
            <w:r w:rsidRPr="00A37B1E">
              <w:t>о</w:t>
            </w:r>
            <w:r w:rsidRPr="00A37B1E">
              <w:t>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участн</w:t>
            </w:r>
            <w:r w:rsidRPr="00A37B1E">
              <w:t>и</w:t>
            </w:r>
            <w:r w:rsidRPr="00A37B1E">
              <w:t>ков по участию в реги</w:t>
            </w:r>
            <w:r w:rsidRPr="00A37B1E">
              <w:t>о</w:t>
            </w:r>
            <w:r w:rsidRPr="00A37B1E">
              <w:t>нальных этапах всеро</w:t>
            </w:r>
            <w:r w:rsidRPr="00A37B1E">
              <w:t>с</w:t>
            </w:r>
            <w:r w:rsidRPr="00A37B1E">
              <w:lastRenderedPageBreak/>
              <w:t>сийских и междунаро</w:t>
            </w:r>
            <w:r w:rsidRPr="00A37B1E">
              <w:t>д</w:t>
            </w:r>
            <w:r w:rsidRPr="00A37B1E">
              <w:t>ных мероприятиях ра</w:t>
            </w:r>
            <w:r w:rsidRPr="00A37B1E">
              <w:t>з</w:t>
            </w:r>
            <w:r w:rsidRPr="00A37B1E">
              <w:t>личной направленности, в которых примут уч</w:t>
            </w:r>
            <w:r w:rsidRPr="00A37B1E">
              <w:t>а</w:t>
            </w:r>
            <w:r w:rsidRPr="00A37B1E">
              <w:t>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участников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уч</w:t>
            </w:r>
            <w:r w:rsidRPr="00A37B1E">
              <w:t>а</w:t>
            </w:r>
            <w:r w:rsidRPr="00A37B1E">
              <w:t>стников,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 xml:space="preserve">вания </w:t>
            </w:r>
            <w:r w:rsidRPr="00A37B1E">
              <w:lastRenderedPageBreak/>
              <w:t>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35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Количество общеобр</w:t>
            </w:r>
            <w:r w:rsidRPr="00A37B1E">
              <w:t>а</w:t>
            </w:r>
            <w:r w:rsidRPr="00A37B1E">
              <w:t>зовательных организ</w:t>
            </w:r>
            <w:r w:rsidRPr="00A37B1E">
              <w:t>а</w:t>
            </w:r>
            <w:r w:rsidRPr="00A37B1E">
              <w:t>ций, внедривших цел</w:t>
            </w:r>
            <w:r w:rsidRPr="00A37B1E">
              <w:t>е</w:t>
            </w:r>
            <w:r w:rsidRPr="00A37B1E">
              <w:t>вую модель цифровой образовательной ср</w:t>
            </w:r>
            <w:r w:rsidRPr="00A37B1E">
              <w:t>е</w:t>
            </w:r>
            <w:r w:rsidRPr="00A37B1E">
              <w:t>ды в образовательных организациях и пр</w:t>
            </w:r>
            <w:r w:rsidRPr="00A37B1E">
              <w:t>о</w:t>
            </w:r>
            <w:r w:rsidRPr="00A37B1E">
              <w:t>фессиональных обр</w:t>
            </w:r>
            <w:r w:rsidRPr="00A37B1E">
              <w:t>а</w:t>
            </w:r>
            <w:r w:rsidRPr="00A37B1E">
              <w:t>зовательных организ</w:t>
            </w:r>
            <w:r w:rsidRPr="00A37B1E">
              <w:t>а</w:t>
            </w:r>
            <w:r w:rsidRPr="00A37B1E">
              <w:t>циях во всех субъектах Российской Федер</w:t>
            </w:r>
            <w:r w:rsidRPr="00A37B1E">
              <w:t>а</w:t>
            </w:r>
            <w:r w:rsidRPr="00A37B1E">
              <w:t>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общео</w:t>
            </w:r>
            <w:r w:rsidRPr="00A37B1E">
              <w:t>б</w:t>
            </w:r>
            <w:r w:rsidRPr="00A37B1E">
              <w:t>разовательных орган</w:t>
            </w:r>
            <w:r w:rsidRPr="00A37B1E">
              <w:t>и</w:t>
            </w:r>
            <w:r w:rsidRPr="00A37B1E">
              <w:t>заций, внедривших ц</w:t>
            </w:r>
            <w:r w:rsidRPr="00A37B1E">
              <w:t>е</w:t>
            </w:r>
            <w:r w:rsidRPr="00A37B1E">
              <w:t>левую модель цифровой образовательной среды в образовательных орг</w:t>
            </w:r>
            <w:r w:rsidRPr="00A37B1E">
              <w:t>а</w:t>
            </w:r>
            <w:r w:rsidRPr="00A37B1E">
              <w:t>низациях и професси</w:t>
            </w:r>
            <w:r w:rsidRPr="00A37B1E">
              <w:t>о</w:t>
            </w:r>
            <w:r w:rsidRPr="00A37B1E">
              <w:t>нальных образовател</w:t>
            </w:r>
            <w:r w:rsidRPr="00A37B1E">
              <w:t>ь</w:t>
            </w:r>
            <w:r w:rsidRPr="00A37B1E">
              <w:t>ных организациях во всех субъектах Росси</w:t>
            </w:r>
            <w:r w:rsidRPr="00A37B1E">
              <w:t>й</w:t>
            </w:r>
            <w:r w:rsidRPr="00A37B1E">
              <w:t>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отчетном фина</w:t>
            </w:r>
            <w:r w:rsidRPr="00A37B1E">
              <w:t>н</w:t>
            </w:r>
            <w:r w:rsidRPr="00A37B1E"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Кол-во общеобразов</w:t>
            </w:r>
            <w:r w:rsidRPr="00A37B1E">
              <w:t>а</w:t>
            </w:r>
            <w:r w:rsidRPr="00A37B1E"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Кол-во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Кол-во общео</w:t>
            </w:r>
            <w:r w:rsidRPr="00A37B1E">
              <w:t>б</w:t>
            </w:r>
            <w:r w:rsidRPr="00A37B1E">
              <w:t>разов</w:t>
            </w:r>
            <w:r w:rsidRPr="00A37B1E">
              <w:t>а</w:t>
            </w:r>
            <w:r w:rsidRPr="00A37B1E">
              <w:t>тельных орган</w:t>
            </w:r>
            <w:r w:rsidRPr="00A37B1E">
              <w:t>и</w:t>
            </w:r>
            <w:r w:rsidRPr="00A37B1E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Доля обучающихся по программам общего образования, дополн</w:t>
            </w:r>
            <w:r w:rsidRPr="00A37B1E">
              <w:t>и</w:t>
            </w:r>
            <w:r w:rsidRPr="00A37B1E">
              <w:t>тельного образования для детей и среднего профессионального образования, для к</w:t>
            </w:r>
            <w:r w:rsidRPr="00A37B1E">
              <w:t>о</w:t>
            </w:r>
            <w:r w:rsidRPr="00A37B1E">
              <w:t xml:space="preserve">торых формируется </w:t>
            </w:r>
            <w:r w:rsidRPr="00A37B1E">
              <w:lastRenderedPageBreak/>
              <w:t>цифровой образов</w:t>
            </w:r>
            <w:r w:rsidRPr="00A37B1E">
              <w:t>а</w:t>
            </w:r>
            <w:r w:rsidRPr="00A37B1E">
              <w:t>тельный профиль и индивидуальный план обучения с использ</w:t>
            </w:r>
            <w:r w:rsidRPr="00A37B1E">
              <w:t>о</w:t>
            </w:r>
            <w:r w:rsidRPr="00A37B1E">
              <w:t>ванием федеральной информационно-сервисной платформы цифровой образов</w:t>
            </w:r>
            <w:r w:rsidRPr="00A37B1E">
              <w:t>а</w:t>
            </w:r>
            <w:r w:rsidRPr="00A37B1E">
              <w:t>тельной среды, в о</w:t>
            </w:r>
            <w:r w:rsidRPr="00A37B1E">
              <w:t>б</w:t>
            </w:r>
            <w:r w:rsidRPr="00A37B1E">
              <w:t>щем числе обучающи</w:t>
            </w:r>
            <w:r w:rsidRPr="00A37B1E">
              <w:t>х</w:t>
            </w:r>
            <w:r w:rsidRPr="00A37B1E">
              <w:t>ся по указанным пр</w:t>
            </w:r>
            <w:r w:rsidRPr="00A37B1E">
              <w:t>о</w:t>
            </w:r>
            <w:r w:rsidRPr="00A37B1E">
              <w:t>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обучающихся по программам общего о</w:t>
            </w:r>
            <w:r w:rsidRPr="00A37B1E">
              <w:t>б</w:t>
            </w:r>
            <w:r w:rsidRPr="00A37B1E">
              <w:t>разования, дополн</w:t>
            </w:r>
            <w:r w:rsidRPr="00A37B1E">
              <w:t>и</w:t>
            </w:r>
            <w:r w:rsidRPr="00A37B1E">
              <w:t>тельного образования для детей и среднего профессионального о</w:t>
            </w:r>
            <w:r w:rsidRPr="00A37B1E">
              <w:t>б</w:t>
            </w:r>
            <w:r w:rsidRPr="00A37B1E">
              <w:t xml:space="preserve">разования, для которых </w:t>
            </w:r>
            <w:r w:rsidRPr="00A37B1E">
              <w:lastRenderedPageBreak/>
              <w:t>формируется цифровой образовательный пр</w:t>
            </w:r>
            <w:r w:rsidRPr="00A37B1E">
              <w:t>о</w:t>
            </w:r>
            <w:r w:rsidRPr="00A37B1E">
              <w:t>филь и индивидуальный план обучения с испол</w:t>
            </w:r>
            <w:r w:rsidRPr="00A37B1E">
              <w:t>ь</w:t>
            </w:r>
            <w:r w:rsidRPr="00A37B1E">
              <w:t>зованием федеральной информационно-сервисной платформы цифровой образов</w:t>
            </w:r>
            <w:r w:rsidRPr="00A37B1E">
              <w:t>а</w:t>
            </w:r>
            <w:r w:rsidRPr="00A37B1E">
              <w:t>тельной среды,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С=А/В*100%, где </w:t>
            </w:r>
          </w:p>
          <w:p w:rsidR="00A37B1E" w:rsidRPr="00A37B1E" w:rsidRDefault="00A37B1E" w:rsidP="00A37B1E">
            <w:r w:rsidRPr="00A37B1E">
              <w:t>С - доля обучающихся по программам общего о</w:t>
            </w:r>
            <w:r w:rsidRPr="00A37B1E">
              <w:t>б</w:t>
            </w:r>
            <w:r w:rsidRPr="00A37B1E">
              <w:t>разования, дополн</w:t>
            </w:r>
            <w:r w:rsidRPr="00A37B1E">
              <w:t>и</w:t>
            </w:r>
            <w:r w:rsidRPr="00A37B1E">
              <w:t>тельного образования для детей и среднего профессионального о</w:t>
            </w:r>
            <w:r w:rsidRPr="00A37B1E">
              <w:t>б</w:t>
            </w:r>
            <w:r w:rsidRPr="00A37B1E">
              <w:lastRenderedPageBreak/>
              <w:t>разования, для которых формируется цифровой образовательный пр</w:t>
            </w:r>
            <w:r w:rsidRPr="00A37B1E">
              <w:t>о</w:t>
            </w:r>
            <w:r w:rsidRPr="00A37B1E">
              <w:t>филь и индивидуальный план обучения с испол</w:t>
            </w:r>
            <w:r w:rsidRPr="00A37B1E">
              <w:t>ь</w:t>
            </w:r>
            <w:r w:rsidRPr="00A37B1E">
              <w:t>зованием федеральной информационно-сервисной платформы цифровой образов</w:t>
            </w:r>
            <w:r w:rsidRPr="00A37B1E">
              <w:t>а</w:t>
            </w:r>
            <w:r w:rsidRPr="00A37B1E">
              <w:t>тельной среды,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А-количество обучающихся по программам общего образ</w:t>
            </w:r>
            <w:r w:rsidRPr="00A37B1E">
              <w:t>о</w:t>
            </w:r>
            <w:r w:rsidRPr="00A37B1E">
              <w:t>вания, допо</w:t>
            </w:r>
            <w:r w:rsidRPr="00A37B1E">
              <w:t>л</w:t>
            </w:r>
            <w:r w:rsidRPr="00A37B1E">
              <w:t>нительного о</w:t>
            </w:r>
            <w:r w:rsidRPr="00A37B1E">
              <w:t>б</w:t>
            </w:r>
            <w:r w:rsidRPr="00A37B1E">
              <w:t>разования для детей и средн</w:t>
            </w:r>
            <w:r w:rsidRPr="00A37B1E">
              <w:t>е</w:t>
            </w:r>
            <w:r w:rsidRPr="00A37B1E">
              <w:lastRenderedPageBreak/>
              <w:t>го професси</w:t>
            </w:r>
            <w:r w:rsidRPr="00A37B1E">
              <w:t>о</w:t>
            </w:r>
            <w:r w:rsidRPr="00A37B1E">
              <w:t>нального обр</w:t>
            </w:r>
            <w:r w:rsidRPr="00A37B1E">
              <w:t>а</w:t>
            </w:r>
            <w:r w:rsidRPr="00A37B1E">
              <w:t>зования, для которых фо</w:t>
            </w:r>
            <w:r w:rsidRPr="00A37B1E">
              <w:t>р</w:t>
            </w:r>
            <w:r w:rsidRPr="00A37B1E">
              <w:t>мируется ци</w:t>
            </w:r>
            <w:r w:rsidRPr="00A37B1E">
              <w:t>ф</w:t>
            </w:r>
            <w:r w:rsidRPr="00A37B1E">
              <w:t>ровой образ</w:t>
            </w:r>
            <w:r w:rsidRPr="00A37B1E">
              <w:t>о</w:t>
            </w:r>
            <w:r w:rsidRPr="00A37B1E">
              <w:t>вательный профиль и и</w:t>
            </w:r>
            <w:r w:rsidRPr="00A37B1E">
              <w:t>н</w:t>
            </w:r>
            <w:r w:rsidRPr="00A37B1E">
              <w:t>дивидуальный план обучения с использован</w:t>
            </w:r>
            <w:r w:rsidRPr="00A37B1E">
              <w:t>и</w:t>
            </w:r>
            <w:r w:rsidRPr="00A37B1E">
              <w:t>ем федерал</w:t>
            </w:r>
            <w:r w:rsidRPr="00A37B1E">
              <w:t>ь</w:t>
            </w:r>
            <w:r w:rsidRPr="00A37B1E">
              <w:t>ной информ</w:t>
            </w:r>
            <w:r w:rsidRPr="00A37B1E">
              <w:t>а</w:t>
            </w:r>
            <w:r w:rsidRPr="00A37B1E">
              <w:t>ционно-сервисной платформы цифровой о</w:t>
            </w:r>
            <w:r w:rsidRPr="00A37B1E">
              <w:t>б</w:t>
            </w:r>
            <w:r w:rsidRPr="00A37B1E">
              <w:t>разовательной среды, в общем числе обуча</w:t>
            </w:r>
            <w:r w:rsidRPr="00A37B1E">
              <w:t>ю</w:t>
            </w:r>
            <w:r w:rsidRPr="00A37B1E">
              <w:t>щихся по ук</w:t>
            </w:r>
            <w:r w:rsidRPr="00A37B1E">
              <w:t>а</w:t>
            </w:r>
            <w:r w:rsidRPr="00A37B1E">
              <w:t>занным пр</w:t>
            </w:r>
            <w:r w:rsidRPr="00A37B1E">
              <w:t>о</w:t>
            </w:r>
            <w:r w:rsidRPr="00A37B1E">
              <w:t>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 об</w:t>
            </w:r>
            <w:r w:rsidRPr="00A37B1E">
              <w:t>у</w:t>
            </w:r>
            <w:r w:rsidRPr="00A37B1E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lastRenderedPageBreak/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всех обучающихся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Доля образовательных организаций, реал</w:t>
            </w:r>
            <w:r w:rsidRPr="00A37B1E">
              <w:t>и</w:t>
            </w:r>
            <w:r w:rsidRPr="00A37B1E">
              <w:t xml:space="preserve">зующих программы общего образования, </w:t>
            </w:r>
            <w:r w:rsidRPr="00A37B1E">
              <w:lastRenderedPageBreak/>
              <w:t>дополнительного о</w:t>
            </w:r>
            <w:r w:rsidRPr="00A37B1E">
              <w:t>б</w:t>
            </w:r>
            <w:r w:rsidRPr="00A37B1E">
              <w:t>разования детей и среднего професси</w:t>
            </w:r>
            <w:r w:rsidRPr="00A37B1E">
              <w:t>о</w:t>
            </w:r>
            <w:r w:rsidRPr="00A37B1E">
              <w:t>нального образования, осуществляющих обр</w:t>
            </w:r>
            <w:r w:rsidRPr="00A37B1E">
              <w:t>а</w:t>
            </w:r>
            <w:r w:rsidRPr="00A37B1E">
              <w:t>зовательную деятел</w:t>
            </w:r>
            <w:r w:rsidRPr="00A37B1E">
              <w:t>ь</w:t>
            </w:r>
            <w:r w:rsidRPr="00A37B1E">
              <w:t>ность с использован</w:t>
            </w:r>
            <w:r w:rsidRPr="00A37B1E">
              <w:t>и</w:t>
            </w:r>
            <w:r w:rsidRPr="00A37B1E">
              <w:t>ем федеральной и</w:t>
            </w:r>
            <w:r w:rsidRPr="00A37B1E">
              <w:t>н</w:t>
            </w:r>
            <w:r w:rsidRPr="00A37B1E">
              <w:t>формационно-сервисной платформы цифровой образов</w:t>
            </w:r>
            <w:r w:rsidRPr="00A37B1E">
              <w:t>а</w:t>
            </w:r>
            <w:r w:rsidRPr="00A37B1E">
              <w:t>тельной среды, в о</w:t>
            </w:r>
            <w:r w:rsidRPr="00A37B1E">
              <w:t>б</w:t>
            </w:r>
            <w:r w:rsidRPr="00A37B1E">
              <w:t>щем числе образов</w:t>
            </w:r>
            <w:r w:rsidRPr="00A37B1E">
              <w:t>а</w:t>
            </w:r>
            <w:r w:rsidRPr="00A37B1E"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образовател</w:t>
            </w:r>
            <w:r w:rsidRPr="00A37B1E">
              <w:t>ь</w:t>
            </w:r>
            <w:r w:rsidRPr="00A37B1E">
              <w:t>ных организаций, реал</w:t>
            </w:r>
            <w:r w:rsidRPr="00A37B1E">
              <w:t>и</w:t>
            </w:r>
            <w:r w:rsidRPr="00A37B1E">
              <w:t>зующих программы о</w:t>
            </w:r>
            <w:r w:rsidRPr="00A37B1E">
              <w:t>б</w:t>
            </w:r>
            <w:r w:rsidRPr="00A37B1E">
              <w:lastRenderedPageBreak/>
              <w:t>щего образования, д</w:t>
            </w:r>
            <w:r w:rsidRPr="00A37B1E">
              <w:t>о</w:t>
            </w:r>
            <w:r w:rsidRPr="00A37B1E">
              <w:t>полнительного образ</w:t>
            </w:r>
            <w:r w:rsidRPr="00A37B1E">
              <w:t>о</w:t>
            </w:r>
            <w:r w:rsidRPr="00A37B1E">
              <w:t>вания детей и среднего профессионального о</w:t>
            </w:r>
            <w:r w:rsidRPr="00A37B1E">
              <w:t>б</w:t>
            </w:r>
            <w:r w:rsidRPr="00A37B1E">
              <w:t>разования, осущест</w:t>
            </w:r>
            <w:r w:rsidRPr="00A37B1E">
              <w:t>в</w:t>
            </w:r>
            <w:r w:rsidRPr="00A37B1E">
              <w:t>ляющих образовател</w:t>
            </w:r>
            <w:r w:rsidRPr="00A37B1E">
              <w:t>ь</w:t>
            </w:r>
            <w:r w:rsidRPr="00A37B1E">
              <w:t>ную деятельность с и</w:t>
            </w:r>
            <w:r w:rsidRPr="00A37B1E">
              <w:t>с</w:t>
            </w:r>
            <w:r w:rsidRPr="00A37B1E">
              <w:t>пользованием фед</w:t>
            </w:r>
            <w:r w:rsidRPr="00A37B1E">
              <w:t>е</w:t>
            </w:r>
            <w:r w:rsidRPr="00A37B1E">
              <w:t>ральной информацио</w:t>
            </w:r>
            <w:r w:rsidRPr="00A37B1E">
              <w:t>н</w:t>
            </w:r>
            <w:r w:rsidRPr="00A37B1E">
              <w:t>но-сервисной платфо</w:t>
            </w:r>
            <w:r w:rsidRPr="00A37B1E">
              <w:t>р</w:t>
            </w:r>
            <w:r w:rsidRPr="00A37B1E">
              <w:t>мы цифровой образов</w:t>
            </w:r>
            <w:r w:rsidRPr="00A37B1E">
              <w:t>а</w:t>
            </w:r>
            <w:r w:rsidRPr="00A37B1E"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– Доля образовател</w:t>
            </w:r>
            <w:r w:rsidRPr="00A37B1E">
              <w:t>ь</w:t>
            </w:r>
            <w:r w:rsidRPr="00A37B1E">
              <w:t>ных организаций, реал</w:t>
            </w:r>
            <w:r w:rsidRPr="00A37B1E">
              <w:t>и</w:t>
            </w:r>
            <w:r w:rsidRPr="00A37B1E">
              <w:lastRenderedPageBreak/>
              <w:t>зующих программы о</w:t>
            </w:r>
            <w:r w:rsidRPr="00A37B1E">
              <w:t>б</w:t>
            </w:r>
            <w:r w:rsidRPr="00A37B1E">
              <w:t>щего образования, д</w:t>
            </w:r>
            <w:r w:rsidRPr="00A37B1E">
              <w:t>о</w:t>
            </w:r>
            <w:r w:rsidRPr="00A37B1E">
              <w:t>полнительного образ</w:t>
            </w:r>
            <w:r w:rsidRPr="00A37B1E">
              <w:t>о</w:t>
            </w:r>
            <w:r w:rsidRPr="00A37B1E">
              <w:t>вания детей и среднего профессионального о</w:t>
            </w:r>
            <w:r w:rsidRPr="00A37B1E">
              <w:t>б</w:t>
            </w:r>
            <w:r w:rsidRPr="00A37B1E">
              <w:t>разования, осущест</w:t>
            </w:r>
            <w:r w:rsidRPr="00A37B1E">
              <w:t>в</w:t>
            </w:r>
            <w:r w:rsidRPr="00A37B1E">
              <w:t>ляющих образовател</w:t>
            </w:r>
            <w:r w:rsidRPr="00A37B1E">
              <w:t>ь</w:t>
            </w:r>
            <w:r w:rsidRPr="00A37B1E">
              <w:t>ную деятельность с и</w:t>
            </w:r>
            <w:r w:rsidRPr="00A37B1E">
              <w:t>с</w:t>
            </w:r>
            <w:r w:rsidRPr="00A37B1E">
              <w:t>пользованием фед</w:t>
            </w:r>
            <w:r w:rsidRPr="00A37B1E">
              <w:t>е</w:t>
            </w:r>
            <w:r w:rsidRPr="00A37B1E">
              <w:t>ральной информацио</w:t>
            </w:r>
            <w:r w:rsidRPr="00A37B1E">
              <w:t>н</w:t>
            </w:r>
            <w:r w:rsidRPr="00A37B1E">
              <w:t>но-сервисной платфо</w:t>
            </w:r>
            <w:r w:rsidRPr="00A37B1E">
              <w:t>р</w:t>
            </w:r>
            <w:r w:rsidRPr="00A37B1E">
              <w:t>мы цифровой образов</w:t>
            </w:r>
            <w:r w:rsidRPr="00A37B1E">
              <w:t>а</w:t>
            </w:r>
            <w:r w:rsidRPr="00A37B1E"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 – количество 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ций, реал</w:t>
            </w:r>
            <w:r w:rsidRPr="00A37B1E">
              <w:t>и</w:t>
            </w:r>
            <w:r w:rsidRPr="00A37B1E">
              <w:lastRenderedPageBreak/>
              <w:t>зующих пр</w:t>
            </w:r>
            <w:r w:rsidRPr="00A37B1E">
              <w:t>о</w:t>
            </w:r>
            <w:r w:rsidRPr="00A37B1E">
              <w:t>граммы общего образования, дополнител</w:t>
            </w:r>
            <w:r w:rsidRPr="00A37B1E">
              <w:t>ь</w:t>
            </w:r>
            <w:r w:rsidRPr="00A37B1E">
              <w:t>ного образов</w:t>
            </w:r>
            <w:r w:rsidRPr="00A37B1E">
              <w:t>а</w:t>
            </w:r>
            <w:r w:rsidRPr="00A37B1E">
              <w:t>ния детей и среднего пр</w:t>
            </w:r>
            <w:r w:rsidRPr="00A37B1E">
              <w:t>о</w:t>
            </w:r>
            <w:r w:rsidRPr="00A37B1E">
              <w:t>фессиональн</w:t>
            </w:r>
            <w:r w:rsidRPr="00A37B1E">
              <w:t>о</w:t>
            </w:r>
            <w:r w:rsidRPr="00A37B1E">
              <w:t>го образования, осуществля</w:t>
            </w:r>
            <w:r w:rsidRPr="00A37B1E">
              <w:t>ю</w:t>
            </w:r>
            <w:r w:rsidRPr="00A37B1E">
              <w:t>щих образов</w:t>
            </w:r>
            <w:r w:rsidRPr="00A37B1E">
              <w:t>а</w:t>
            </w:r>
            <w:r w:rsidRPr="00A37B1E">
              <w:t>тельную де</w:t>
            </w:r>
            <w:r w:rsidRPr="00A37B1E">
              <w:t>я</w:t>
            </w:r>
            <w:r w:rsidRPr="00A37B1E">
              <w:t>тельность с и</w:t>
            </w:r>
            <w:r w:rsidRPr="00A37B1E">
              <w:t>с</w:t>
            </w:r>
            <w:r w:rsidRPr="00A37B1E">
              <w:t>пользованием федеральной информацио</w:t>
            </w:r>
            <w:r w:rsidRPr="00A37B1E">
              <w:t>н</w:t>
            </w:r>
            <w:r w:rsidRPr="00A37B1E">
              <w:t>но-сервисной платформы цифровой о</w:t>
            </w:r>
            <w:r w:rsidRPr="00A37B1E">
              <w:t>б</w:t>
            </w:r>
            <w:r w:rsidRPr="00A37B1E">
              <w:t>разовательной среды, в общем числе образ</w:t>
            </w:r>
            <w:r w:rsidRPr="00A37B1E">
              <w:t>о</w:t>
            </w:r>
            <w:r w:rsidRPr="00A37B1E">
              <w:t>вательных о</w:t>
            </w:r>
            <w:r w:rsidRPr="00A37B1E">
              <w:t>р</w:t>
            </w:r>
            <w:r w:rsidRPr="00A37B1E">
              <w:t>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lastRenderedPageBreak/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 обр</w:t>
            </w:r>
            <w:r w:rsidRPr="00A37B1E">
              <w:t>а</w:t>
            </w:r>
            <w:r w:rsidRPr="00A37B1E">
              <w:t>зовател</w:t>
            </w:r>
            <w:r w:rsidRPr="00A37B1E">
              <w:t>ь</w:t>
            </w:r>
            <w:r w:rsidRPr="00A37B1E">
              <w:t>ных орг</w:t>
            </w:r>
            <w:r w:rsidRPr="00A37B1E">
              <w:t>а</w:t>
            </w:r>
            <w:r w:rsidRPr="00A37B1E">
              <w:lastRenderedPageBreak/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 xml:space="preserve">вания </w:t>
            </w:r>
            <w:r w:rsidRPr="00A37B1E">
              <w:lastRenderedPageBreak/>
              <w:t>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 xml:space="preserve">Доля образовательных </w:t>
            </w:r>
            <w:r w:rsidRPr="00A37B1E">
              <w:lastRenderedPageBreak/>
              <w:t>организаций, реал</w:t>
            </w:r>
            <w:r w:rsidRPr="00A37B1E">
              <w:t>и</w:t>
            </w:r>
            <w:r w:rsidRPr="00A37B1E">
              <w:t>зующих программы общего образования, дополнительного о</w:t>
            </w:r>
            <w:r w:rsidRPr="00A37B1E">
              <w:t>б</w:t>
            </w:r>
            <w:r w:rsidRPr="00A37B1E">
              <w:t>разования детей и среднего професси</w:t>
            </w:r>
            <w:r w:rsidRPr="00A37B1E">
              <w:t>о</w:t>
            </w:r>
            <w:r w:rsidRPr="00A37B1E">
              <w:t>нального образования, осуществляющих обр</w:t>
            </w:r>
            <w:r w:rsidRPr="00A37B1E">
              <w:t>а</w:t>
            </w:r>
            <w:r w:rsidRPr="00A37B1E">
              <w:t>зовательную деятел</w:t>
            </w:r>
            <w:r w:rsidRPr="00A37B1E">
              <w:t>ь</w:t>
            </w:r>
            <w:r w:rsidRPr="00A37B1E">
              <w:t>ность с использован</w:t>
            </w:r>
            <w:r w:rsidRPr="00A37B1E">
              <w:t>и</w:t>
            </w:r>
            <w:r w:rsidRPr="00A37B1E">
              <w:t>ем федеральной и</w:t>
            </w:r>
            <w:r w:rsidRPr="00A37B1E">
              <w:t>н</w:t>
            </w:r>
            <w:r w:rsidRPr="00A37B1E">
              <w:t>формационно-сервисной платформы цифровой образов</w:t>
            </w:r>
            <w:r w:rsidRPr="00A37B1E">
              <w:t>а</w:t>
            </w:r>
            <w:r w:rsidRPr="00A37B1E">
              <w:t>тельной среды, в о</w:t>
            </w:r>
            <w:r w:rsidRPr="00A37B1E">
              <w:t>б</w:t>
            </w:r>
            <w:r w:rsidRPr="00A37B1E">
              <w:t>щем числе образов</w:t>
            </w:r>
            <w:r w:rsidRPr="00A37B1E">
              <w:t>а</w:t>
            </w:r>
            <w:r w:rsidRPr="00A37B1E"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lastRenderedPageBreak/>
              <w:t>ет долю образовател</w:t>
            </w:r>
            <w:r w:rsidRPr="00A37B1E">
              <w:t>ь</w:t>
            </w:r>
            <w:r w:rsidRPr="00A37B1E">
              <w:t>ных организаций, реал</w:t>
            </w:r>
            <w:r w:rsidRPr="00A37B1E">
              <w:t>и</w:t>
            </w:r>
            <w:r w:rsidRPr="00A37B1E">
              <w:t>зующих программы о</w:t>
            </w:r>
            <w:r w:rsidRPr="00A37B1E">
              <w:t>б</w:t>
            </w:r>
            <w:r w:rsidRPr="00A37B1E">
              <w:t>щего образования, д</w:t>
            </w:r>
            <w:r w:rsidRPr="00A37B1E">
              <w:t>о</w:t>
            </w:r>
            <w:r w:rsidRPr="00A37B1E">
              <w:t>полнительного образ</w:t>
            </w:r>
            <w:r w:rsidRPr="00A37B1E">
              <w:t>о</w:t>
            </w:r>
            <w:r w:rsidRPr="00A37B1E">
              <w:t>вания детей и среднего профессионального о</w:t>
            </w:r>
            <w:r w:rsidRPr="00A37B1E">
              <w:t>б</w:t>
            </w:r>
            <w:r w:rsidRPr="00A37B1E">
              <w:t>разования, осущест</w:t>
            </w:r>
            <w:r w:rsidRPr="00A37B1E">
              <w:t>в</w:t>
            </w:r>
            <w:r w:rsidRPr="00A37B1E">
              <w:t>ляющих образовател</w:t>
            </w:r>
            <w:r w:rsidRPr="00A37B1E">
              <w:t>ь</w:t>
            </w:r>
            <w:r w:rsidRPr="00A37B1E">
              <w:t>ную деятельность с и</w:t>
            </w:r>
            <w:r w:rsidRPr="00A37B1E">
              <w:t>с</w:t>
            </w:r>
            <w:r w:rsidRPr="00A37B1E">
              <w:t>пользованием фед</w:t>
            </w:r>
            <w:r w:rsidRPr="00A37B1E">
              <w:t>е</w:t>
            </w:r>
            <w:r w:rsidRPr="00A37B1E">
              <w:t>ральной информацио</w:t>
            </w:r>
            <w:r w:rsidRPr="00A37B1E">
              <w:t>н</w:t>
            </w:r>
            <w:r w:rsidRPr="00A37B1E">
              <w:t>но-сервисной платфо</w:t>
            </w:r>
            <w:r w:rsidRPr="00A37B1E">
              <w:t>р</w:t>
            </w:r>
            <w:r w:rsidRPr="00A37B1E">
              <w:t>мы цифровой образов</w:t>
            </w:r>
            <w:r w:rsidRPr="00A37B1E">
              <w:t>а</w:t>
            </w:r>
            <w:r w:rsidRPr="00A37B1E"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 xml:space="preserve">С=А/В*100%, где </w:t>
            </w:r>
          </w:p>
          <w:p w:rsidR="00A37B1E" w:rsidRPr="00A37B1E" w:rsidRDefault="00A37B1E" w:rsidP="00A37B1E">
            <w:r w:rsidRPr="00A37B1E">
              <w:lastRenderedPageBreak/>
              <w:t>С - доля образовател</w:t>
            </w:r>
            <w:r w:rsidRPr="00A37B1E">
              <w:t>ь</w:t>
            </w:r>
            <w:r w:rsidRPr="00A37B1E">
              <w:t>ных организаций, реал</w:t>
            </w:r>
            <w:r w:rsidRPr="00A37B1E">
              <w:t>и</w:t>
            </w:r>
            <w:r w:rsidRPr="00A37B1E">
              <w:t>зующих программы о</w:t>
            </w:r>
            <w:r w:rsidRPr="00A37B1E">
              <w:t>б</w:t>
            </w:r>
            <w:r w:rsidRPr="00A37B1E">
              <w:t>щего образования, д</w:t>
            </w:r>
            <w:r w:rsidRPr="00A37B1E">
              <w:t>о</w:t>
            </w:r>
            <w:r w:rsidRPr="00A37B1E">
              <w:t>полнительного образ</w:t>
            </w:r>
            <w:r w:rsidRPr="00A37B1E">
              <w:t>о</w:t>
            </w:r>
            <w:r w:rsidRPr="00A37B1E">
              <w:t>вания детей и среднего профессионального о</w:t>
            </w:r>
            <w:r w:rsidRPr="00A37B1E">
              <w:t>б</w:t>
            </w:r>
            <w:r w:rsidRPr="00A37B1E">
              <w:t>разования, осущест</w:t>
            </w:r>
            <w:r w:rsidRPr="00A37B1E">
              <w:t>в</w:t>
            </w:r>
            <w:r w:rsidRPr="00A37B1E">
              <w:t>ляющих образовател</w:t>
            </w:r>
            <w:r w:rsidRPr="00A37B1E">
              <w:t>ь</w:t>
            </w:r>
            <w:r w:rsidRPr="00A37B1E">
              <w:t>ную деятельность с и</w:t>
            </w:r>
            <w:r w:rsidRPr="00A37B1E">
              <w:t>с</w:t>
            </w:r>
            <w:r w:rsidRPr="00A37B1E">
              <w:t>пользованием фед</w:t>
            </w:r>
            <w:r w:rsidRPr="00A37B1E">
              <w:t>е</w:t>
            </w:r>
            <w:r w:rsidRPr="00A37B1E">
              <w:t>ральной информацио</w:t>
            </w:r>
            <w:r w:rsidRPr="00A37B1E">
              <w:t>н</w:t>
            </w:r>
            <w:r w:rsidRPr="00A37B1E">
              <w:t>но-сервисной платфо</w:t>
            </w:r>
            <w:r w:rsidRPr="00A37B1E">
              <w:t>р</w:t>
            </w:r>
            <w:r w:rsidRPr="00A37B1E">
              <w:t>мы цифровой образов</w:t>
            </w:r>
            <w:r w:rsidRPr="00A37B1E">
              <w:t>а</w:t>
            </w:r>
            <w:r w:rsidRPr="00A37B1E"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 xml:space="preserve">А-количество </w:t>
            </w:r>
            <w:r w:rsidRPr="00A37B1E">
              <w:lastRenderedPageBreak/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ций, реал</w:t>
            </w:r>
            <w:r w:rsidRPr="00A37B1E">
              <w:t>и</w:t>
            </w:r>
            <w:r w:rsidRPr="00A37B1E">
              <w:t>зующих пр</w:t>
            </w:r>
            <w:r w:rsidRPr="00A37B1E">
              <w:t>о</w:t>
            </w:r>
            <w:r w:rsidRPr="00A37B1E">
              <w:t>граммы общего образования, дополнител</w:t>
            </w:r>
            <w:r w:rsidRPr="00A37B1E">
              <w:t>ь</w:t>
            </w:r>
            <w:r w:rsidRPr="00A37B1E">
              <w:t>ного образов</w:t>
            </w:r>
            <w:r w:rsidRPr="00A37B1E">
              <w:t>а</w:t>
            </w:r>
            <w:r w:rsidRPr="00A37B1E">
              <w:t>ния детей и среднего пр</w:t>
            </w:r>
            <w:r w:rsidRPr="00A37B1E">
              <w:t>о</w:t>
            </w:r>
            <w:r w:rsidRPr="00A37B1E">
              <w:t>фессиональн</w:t>
            </w:r>
            <w:r w:rsidRPr="00A37B1E">
              <w:t>о</w:t>
            </w:r>
            <w:r w:rsidRPr="00A37B1E">
              <w:t>го образования, осуществля</w:t>
            </w:r>
            <w:r w:rsidRPr="00A37B1E">
              <w:t>ю</w:t>
            </w:r>
            <w:r w:rsidRPr="00A37B1E">
              <w:t>щих образов</w:t>
            </w:r>
            <w:r w:rsidRPr="00A37B1E">
              <w:t>а</w:t>
            </w:r>
            <w:r w:rsidRPr="00A37B1E">
              <w:t>тельную де</w:t>
            </w:r>
            <w:r w:rsidRPr="00A37B1E">
              <w:t>я</w:t>
            </w:r>
            <w:r w:rsidRPr="00A37B1E">
              <w:t>тельность с и</w:t>
            </w:r>
            <w:r w:rsidRPr="00A37B1E">
              <w:t>с</w:t>
            </w:r>
            <w:r w:rsidRPr="00A37B1E">
              <w:t>пользованием федеральной информацио</w:t>
            </w:r>
            <w:r w:rsidRPr="00A37B1E">
              <w:t>н</w:t>
            </w:r>
            <w:r w:rsidRPr="00A37B1E">
              <w:t>но-сервисной платформы цифровой о</w:t>
            </w:r>
            <w:r w:rsidRPr="00A37B1E">
              <w:t>б</w:t>
            </w:r>
            <w:r w:rsidRPr="00A37B1E">
              <w:t>разовательной среды, в общем числе образ</w:t>
            </w:r>
            <w:r w:rsidRPr="00A37B1E">
              <w:t>о</w:t>
            </w:r>
            <w:r w:rsidRPr="00A37B1E">
              <w:t>вательных о</w:t>
            </w:r>
            <w:r w:rsidRPr="00A37B1E">
              <w:t>р</w:t>
            </w:r>
            <w:r w:rsidRPr="00A37B1E">
              <w:t>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</w:t>
            </w:r>
            <w:r w:rsidRPr="00A37B1E">
              <w:lastRenderedPageBreak/>
              <w:t>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 обр</w:t>
            </w:r>
            <w:r w:rsidRPr="00A37B1E">
              <w:t>а</w:t>
            </w:r>
            <w:r w:rsidRPr="00A37B1E">
              <w:lastRenderedPageBreak/>
              <w:t>зовател</w:t>
            </w:r>
            <w:r w:rsidRPr="00A37B1E">
              <w:t>ь</w:t>
            </w:r>
            <w:r w:rsidRPr="00A37B1E">
              <w:t>ных орг</w:t>
            </w:r>
            <w:r w:rsidRPr="00A37B1E">
              <w:t>а</w:t>
            </w:r>
            <w:r w:rsidRPr="00A37B1E"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lastRenderedPageBreak/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lastRenderedPageBreak/>
              <w:t>Упра</w:t>
            </w:r>
            <w:r w:rsidRPr="00A37B1E">
              <w:t>в</w:t>
            </w:r>
            <w:r w:rsidRPr="00A37B1E">
              <w:lastRenderedPageBreak/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lastRenderedPageBreak/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Доля обучающихся по программам общего образования и средн</w:t>
            </w:r>
            <w:r w:rsidRPr="00A37B1E">
              <w:t>е</w:t>
            </w:r>
            <w:r w:rsidRPr="00A37B1E">
              <w:t>го профессионального образования, испол</w:t>
            </w:r>
            <w:r w:rsidRPr="00A37B1E">
              <w:t>ь</w:t>
            </w:r>
            <w:r w:rsidRPr="00A37B1E">
              <w:t>зующих федеральную информационно-сервисную платформу цифровой образов</w:t>
            </w:r>
            <w:r w:rsidRPr="00A37B1E">
              <w:t>а</w:t>
            </w:r>
            <w:r w:rsidRPr="00A37B1E">
              <w:t>тельной среды для «горизонтального» обучения и нефо</w:t>
            </w:r>
            <w:r w:rsidRPr="00A37B1E">
              <w:t>р</w:t>
            </w:r>
            <w:r w:rsidRPr="00A37B1E">
              <w:t>мального образования, в общем числе об</w:t>
            </w:r>
            <w:r w:rsidRPr="00A37B1E">
              <w:t>у</w:t>
            </w:r>
            <w:r w:rsidRPr="00A37B1E">
              <w:t>чающихся по указа</w:t>
            </w:r>
            <w:r w:rsidRPr="00A37B1E">
              <w:t>н</w:t>
            </w:r>
            <w:r w:rsidRPr="00A37B1E">
              <w:t>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обучающихся по программам общего о</w:t>
            </w:r>
            <w:r w:rsidRPr="00A37B1E">
              <w:t>б</w:t>
            </w:r>
            <w:r w:rsidRPr="00A37B1E">
              <w:t>разования и среднего профессионального о</w:t>
            </w:r>
            <w:r w:rsidRPr="00A37B1E">
              <w:t>б</w:t>
            </w:r>
            <w:r w:rsidRPr="00A37B1E">
              <w:t>разования, использу</w:t>
            </w:r>
            <w:r w:rsidRPr="00A37B1E">
              <w:t>ю</w:t>
            </w:r>
            <w:r w:rsidRPr="00A37B1E">
              <w:t>щих федеральную и</w:t>
            </w:r>
            <w:r w:rsidRPr="00A37B1E">
              <w:t>н</w:t>
            </w:r>
            <w:r w:rsidRPr="00A37B1E">
              <w:t>формационно-сервисную платформу цифровой образов</w:t>
            </w:r>
            <w:r w:rsidRPr="00A37B1E">
              <w:t>а</w:t>
            </w:r>
            <w:r w:rsidRPr="00A37B1E">
              <w:t>тельной среды для «г</w:t>
            </w:r>
            <w:r w:rsidRPr="00A37B1E">
              <w:t>о</w:t>
            </w:r>
            <w:r w:rsidRPr="00A37B1E">
              <w:t>ризонтального» обуч</w:t>
            </w:r>
            <w:r w:rsidRPr="00A37B1E">
              <w:t>е</w:t>
            </w:r>
            <w:r w:rsidRPr="00A37B1E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– доля обучающихся по программам общего образования и среднего профессионального о</w:t>
            </w:r>
            <w:r w:rsidRPr="00A37B1E">
              <w:t>б</w:t>
            </w:r>
            <w:r w:rsidRPr="00A37B1E">
              <w:t>разования, использу</w:t>
            </w:r>
            <w:r w:rsidRPr="00A37B1E">
              <w:t>ю</w:t>
            </w:r>
            <w:r w:rsidRPr="00A37B1E">
              <w:t>щих федеральную и</w:t>
            </w:r>
            <w:r w:rsidRPr="00A37B1E">
              <w:t>н</w:t>
            </w:r>
            <w:r w:rsidRPr="00A37B1E">
              <w:t>формационно-сервисную платформу цифровой образов</w:t>
            </w:r>
            <w:r w:rsidRPr="00A37B1E">
              <w:t>а</w:t>
            </w:r>
            <w:r w:rsidRPr="00A37B1E">
              <w:t>тельной среды для «г</w:t>
            </w:r>
            <w:r w:rsidRPr="00A37B1E">
              <w:t>о</w:t>
            </w:r>
            <w:r w:rsidRPr="00A37B1E">
              <w:t>ризонтального» обуч</w:t>
            </w:r>
            <w:r w:rsidRPr="00A37B1E">
              <w:t>е</w:t>
            </w:r>
            <w:r w:rsidRPr="00A37B1E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количество обучающихся по программам общего образ</w:t>
            </w:r>
            <w:r w:rsidRPr="00A37B1E">
              <w:t>о</w:t>
            </w:r>
            <w:r w:rsidRPr="00A37B1E">
              <w:t>вания и средн</w:t>
            </w:r>
            <w:r w:rsidRPr="00A37B1E">
              <w:t>е</w:t>
            </w:r>
            <w:r w:rsidRPr="00A37B1E">
              <w:t>го професси</w:t>
            </w:r>
            <w:r w:rsidRPr="00A37B1E">
              <w:t>о</w:t>
            </w:r>
            <w:r w:rsidRPr="00A37B1E">
              <w:t>нального обр</w:t>
            </w:r>
            <w:r w:rsidRPr="00A37B1E">
              <w:t>а</w:t>
            </w:r>
            <w:r w:rsidRPr="00A37B1E">
              <w:t>зования, и</w:t>
            </w:r>
            <w:r w:rsidRPr="00A37B1E">
              <w:t>с</w:t>
            </w:r>
            <w:r w:rsidRPr="00A37B1E">
              <w:t>пользующих федеральную информацио</w:t>
            </w:r>
            <w:r w:rsidRPr="00A37B1E">
              <w:t>н</w:t>
            </w:r>
            <w:r w:rsidRPr="00A37B1E">
              <w:t>но-сервисную платформу цифровой о</w:t>
            </w:r>
            <w:r w:rsidRPr="00A37B1E">
              <w:t>б</w:t>
            </w:r>
            <w:r w:rsidRPr="00A37B1E">
              <w:t>разовательной среды для «г</w:t>
            </w:r>
            <w:r w:rsidRPr="00A37B1E">
              <w:t>о</w:t>
            </w:r>
            <w:r w:rsidRPr="00A37B1E">
              <w:t>ризонтального» обучения и н</w:t>
            </w:r>
            <w:r w:rsidRPr="00A37B1E">
              <w:t>е</w:t>
            </w:r>
            <w:r w:rsidRPr="00A37B1E">
              <w:t>формального образования, в общем числе обучающихся по указанным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 об</w:t>
            </w:r>
            <w:r w:rsidRPr="00A37B1E">
              <w:t>у</w:t>
            </w:r>
            <w:r w:rsidRPr="00A37B1E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об</w:t>
            </w:r>
            <w:r w:rsidRPr="00A37B1E">
              <w:t>у</w:t>
            </w:r>
            <w:r w:rsidRPr="00A37B1E">
              <w:t>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 xml:space="preserve">Доля педагогических </w:t>
            </w:r>
            <w:r w:rsidRPr="00A37B1E">
              <w:lastRenderedPageBreak/>
              <w:t>работников общего образования, проше</w:t>
            </w:r>
            <w:r w:rsidRPr="00A37B1E">
              <w:t>д</w:t>
            </w:r>
            <w:r w:rsidRPr="00A37B1E">
              <w:t>ших повышение кв</w:t>
            </w:r>
            <w:r w:rsidRPr="00A37B1E">
              <w:t>а</w:t>
            </w:r>
            <w:r w:rsidRPr="00A37B1E">
              <w:t>лификации в рамках периодической атт</w:t>
            </w:r>
            <w:r w:rsidRPr="00A37B1E">
              <w:t>е</w:t>
            </w:r>
            <w:r w:rsidRPr="00A37B1E">
              <w:t>стации в цифровой форме с использов</w:t>
            </w:r>
            <w:r w:rsidRPr="00A37B1E">
              <w:t>а</w:t>
            </w:r>
            <w:r w:rsidRPr="00A37B1E">
              <w:t>нием информационн</w:t>
            </w:r>
            <w:r w:rsidRPr="00A37B1E">
              <w:t>о</w:t>
            </w:r>
            <w:r w:rsidRPr="00A37B1E">
              <w:t>го ресурса «одного о</w:t>
            </w:r>
            <w:r w:rsidRPr="00A37B1E">
              <w:t>к</w:t>
            </w:r>
            <w:r w:rsidRPr="00A37B1E">
              <w:t>на» («Современная цифровая образов</w:t>
            </w:r>
            <w:r w:rsidRPr="00A37B1E">
              <w:t>а</w:t>
            </w:r>
            <w:r w:rsidRPr="00A37B1E">
              <w:t>тельная среда в Ро</w:t>
            </w:r>
            <w:r w:rsidRPr="00A37B1E">
              <w:t>с</w:t>
            </w:r>
            <w:r w:rsidRPr="00A37B1E">
              <w:t>сийской Федерации»), в общем числе педаг</w:t>
            </w:r>
            <w:r w:rsidRPr="00A37B1E">
              <w:t>о</w:t>
            </w:r>
            <w:r w:rsidRPr="00A37B1E">
              <w:t>гических работников общего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lastRenderedPageBreak/>
              <w:t>ет долю педагогических работников общего о</w:t>
            </w:r>
            <w:r w:rsidRPr="00A37B1E">
              <w:t>б</w:t>
            </w:r>
            <w:r w:rsidRPr="00A37B1E">
              <w:t>разования, прошедших повышение квалифик</w:t>
            </w:r>
            <w:r w:rsidRPr="00A37B1E">
              <w:t>а</w:t>
            </w:r>
            <w:r w:rsidRPr="00A37B1E">
              <w:t>ции в рамках период</w:t>
            </w:r>
            <w:r w:rsidRPr="00A37B1E">
              <w:t>и</w:t>
            </w:r>
            <w:r w:rsidRPr="00A37B1E">
              <w:t>ческой аттестации в цифровой форме с и</w:t>
            </w:r>
            <w:r w:rsidRPr="00A37B1E">
              <w:t>с</w:t>
            </w:r>
            <w:r w:rsidRPr="00A37B1E">
              <w:t>пользованием инфо</w:t>
            </w:r>
            <w:r w:rsidRPr="00A37B1E">
              <w:t>р</w:t>
            </w:r>
            <w:r w:rsidRPr="00A37B1E">
              <w:t>мационного ресурса «одного окна» («Совр</w:t>
            </w:r>
            <w:r w:rsidRPr="00A37B1E">
              <w:t>е</w:t>
            </w:r>
            <w:r w:rsidRPr="00A37B1E">
              <w:t>менная цифровая обр</w:t>
            </w:r>
            <w:r w:rsidRPr="00A37B1E">
              <w:t>а</w:t>
            </w:r>
            <w:r w:rsidRPr="00A37B1E">
              <w:t>зовательная среда в Ро</w:t>
            </w:r>
            <w:r w:rsidRPr="00A37B1E">
              <w:t>с</w:t>
            </w:r>
            <w:r w:rsidRPr="00A37B1E">
              <w:t>сийской Федерации»), в общем числе педагог</w:t>
            </w:r>
            <w:r w:rsidRPr="00A37B1E">
              <w:t>и</w:t>
            </w:r>
            <w:r w:rsidRPr="00A37B1E">
              <w:t>ческих работников о</w:t>
            </w:r>
            <w:r w:rsidRPr="00A37B1E">
              <w:t>б</w:t>
            </w:r>
            <w:r w:rsidRPr="00A37B1E">
              <w:t>щего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С=А/В*100%, где:</w:t>
            </w:r>
          </w:p>
          <w:p w:rsidR="00A37B1E" w:rsidRPr="00A37B1E" w:rsidRDefault="00A37B1E" w:rsidP="00A37B1E">
            <w:r w:rsidRPr="00A37B1E">
              <w:lastRenderedPageBreak/>
              <w:t>С – доля педагогических работников общего о</w:t>
            </w:r>
            <w:r w:rsidRPr="00A37B1E">
              <w:t>б</w:t>
            </w:r>
            <w:r w:rsidRPr="00A37B1E">
              <w:t>разования, прошедших повышение квалифик</w:t>
            </w:r>
            <w:r w:rsidRPr="00A37B1E">
              <w:t>а</w:t>
            </w:r>
            <w:r w:rsidRPr="00A37B1E">
              <w:t>ции в рамках период</w:t>
            </w:r>
            <w:r w:rsidRPr="00A37B1E">
              <w:t>и</w:t>
            </w:r>
            <w:r w:rsidRPr="00A37B1E">
              <w:t>ческой аттестации в цифровой форме с и</w:t>
            </w:r>
            <w:r w:rsidRPr="00A37B1E">
              <w:t>с</w:t>
            </w:r>
            <w:r w:rsidRPr="00A37B1E">
              <w:t>пользованием инфо</w:t>
            </w:r>
            <w:r w:rsidRPr="00A37B1E">
              <w:t>р</w:t>
            </w:r>
            <w:r w:rsidRPr="00A37B1E">
              <w:t>мационного ресурса «одного окна» («Совр</w:t>
            </w:r>
            <w:r w:rsidRPr="00A37B1E">
              <w:t>е</w:t>
            </w:r>
            <w:r w:rsidRPr="00A37B1E">
              <w:t>менная цифровая обр</w:t>
            </w:r>
            <w:r w:rsidRPr="00A37B1E">
              <w:t>а</w:t>
            </w:r>
            <w:r w:rsidRPr="00A37B1E">
              <w:t>зовательная среда в Ро</w:t>
            </w:r>
            <w:r w:rsidRPr="00A37B1E">
              <w:t>с</w:t>
            </w:r>
            <w:r w:rsidRPr="00A37B1E">
              <w:t>сийской Федерации»), в общем числе педагог</w:t>
            </w:r>
            <w:r w:rsidRPr="00A37B1E">
              <w:t>и</w:t>
            </w:r>
            <w:r w:rsidRPr="00A37B1E">
              <w:t>ческих работников о</w:t>
            </w:r>
            <w:r w:rsidRPr="00A37B1E">
              <w:t>б</w:t>
            </w:r>
            <w:r w:rsidRPr="00A37B1E">
              <w:t>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 xml:space="preserve">А – количество </w:t>
            </w:r>
            <w:r w:rsidRPr="00A37B1E">
              <w:lastRenderedPageBreak/>
              <w:t>педагогических работников общего образ</w:t>
            </w:r>
            <w:r w:rsidRPr="00A37B1E">
              <w:t>о</w:t>
            </w:r>
            <w:r w:rsidRPr="00A37B1E">
              <w:t>вания, пр</w:t>
            </w:r>
            <w:r w:rsidRPr="00A37B1E">
              <w:t>о</w:t>
            </w:r>
            <w:r w:rsidRPr="00A37B1E">
              <w:t>шедших пов</w:t>
            </w:r>
            <w:r w:rsidRPr="00A37B1E">
              <w:t>ы</w:t>
            </w:r>
            <w:r w:rsidRPr="00A37B1E">
              <w:t>шение квал</w:t>
            </w:r>
            <w:r w:rsidRPr="00A37B1E">
              <w:t>и</w:t>
            </w:r>
            <w:r w:rsidRPr="00A37B1E">
              <w:t>фикации в ра</w:t>
            </w:r>
            <w:r w:rsidRPr="00A37B1E">
              <w:t>м</w:t>
            </w:r>
            <w:r w:rsidRPr="00A37B1E">
              <w:t>ках периодич</w:t>
            </w:r>
            <w:r w:rsidRPr="00A37B1E">
              <w:t>е</w:t>
            </w:r>
            <w:r w:rsidRPr="00A37B1E">
              <w:t>ской аттестации в цифровой форме с и</w:t>
            </w:r>
            <w:r w:rsidRPr="00A37B1E">
              <w:t>с</w:t>
            </w:r>
            <w:r w:rsidRPr="00A37B1E">
              <w:t>пользованием информацио</w:t>
            </w:r>
            <w:r w:rsidRPr="00A37B1E">
              <w:t>н</w:t>
            </w:r>
            <w:r w:rsidRPr="00A37B1E">
              <w:t>ного ресурса «одного окна» («Современная цифровая обр</w:t>
            </w:r>
            <w:r w:rsidRPr="00A37B1E">
              <w:t>а</w:t>
            </w:r>
            <w:r w:rsidRPr="00A37B1E">
              <w:t>зовательная среда в Росси</w:t>
            </w:r>
            <w:r w:rsidRPr="00A37B1E">
              <w:t>й</w:t>
            </w:r>
            <w:r w:rsidRPr="00A37B1E">
              <w:t>ской Федер</w:t>
            </w:r>
            <w:r w:rsidRPr="00A37B1E">
              <w:t>а</w:t>
            </w:r>
            <w:r w:rsidRPr="00A37B1E">
              <w:t>ции»), в общем числе педагог</w:t>
            </w:r>
            <w:r w:rsidRPr="00A37B1E">
              <w:t>и</w:t>
            </w:r>
            <w:r w:rsidRPr="00A37B1E">
              <w:t>ческих рабо</w:t>
            </w:r>
            <w:r w:rsidRPr="00A37B1E">
              <w:t>т</w:t>
            </w:r>
            <w:r w:rsidRPr="00A37B1E">
              <w:t>ников общего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</w:t>
            </w:r>
            <w:r w:rsidRPr="00A37B1E">
              <w:lastRenderedPageBreak/>
              <w:t>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 педаг</w:t>
            </w:r>
            <w:r w:rsidRPr="00A37B1E">
              <w:t>о</w:t>
            </w:r>
            <w:r w:rsidRPr="00A37B1E">
              <w:lastRenderedPageBreak/>
              <w:t>гических работн</w:t>
            </w:r>
            <w:r w:rsidRPr="00A37B1E">
              <w:t>и</w:t>
            </w:r>
            <w:r w:rsidRPr="00A37B1E"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lastRenderedPageBreak/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lastRenderedPageBreak/>
              <w:t>Упра</w:t>
            </w:r>
            <w:r w:rsidRPr="00A37B1E">
              <w:t>в</w:t>
            </w:r>
            <w:r w:rsidRPr="00A37B1E">
              <w:lastRenderedPageBreak/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пед</w:t>
            </w:r>
            <w:r w:rsidRPr="00A37B1E">
              <w:t>а</w:t>
            </w:r>
            <w:r w:rsidRPr="00A37B1E">
              <w:t>гогических р</w:t>
            </w:r>
            <w:r w:rsidRPr="00A37B1E">
              <w:t>а</w:t>
            </w:r>
            <w:r w:rsidRPr="00A37B1E">
              <w:t>ботников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Доля общеобразов</w:t>
            </w:r>
            <w:r w:rsidRPr="00A37B1E">
              <w:t>а</w:t>
            </w:r>
            <w:r w:rsidRPr="00A37B1E">
              <w:lastRenderedPageBreak/>
              <w:t>тельных организаций, внедривших целевую модель цифровой о</w:t>
            </w:r>
            <w:r w:rsidRPr="00A37B1E">
              <w:t>б</w:t>
            </w:r>
            <w:r w:rsidRPr="00A37B1E">
              <w:t>разовательной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lastRenderedPageBreak/>
              <w:t>ет долю общеобразов</w:t>
            </w:r>
            <w:r w:rsidRPr="00A37B1E">
              <w:t>а</w:t>
            </w:r>
            <w:r w:rsidRPr="00A37B1E">
              <w:t>тельных организаций, внедривших целевую модель цифровой обр</w:t>
            </w:r>
            <w:r w:rsidRPr="00A37B1E">
              <w:t>а</w:t>
            </w:r>
            <w:r w:rsidRPr="00A37B1E">
              <w:t>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С=А/В*100%, где:</w:t>
            </w:r>
          </w:p>
          <w:p w:rsidR="00A37B1E" w:rsidRPr="00A37B1E" w:rsidRDefault="00A37B1E" w:rsidP="00A37B1E">
            <w:r w:rsidRPr="00A37B1E">
              <w:lastRenderedPageBreak/>
              <w:t>С – доля общеобразов</w:t>
            </w:r>
            <w:r w:rsidRPr="00A37B1E">
              <w:t>а</w:t>
            </w:r>
            <w:r w:rsidRPr="00A37B1E">
              <w:t>тельных организаций, внедривших целевую модель цифровой обр</w:t>
            </w:r>
            <w:r w:rsidRPr="00A37B1E">
              <w:t>а</w:t>
            </w:r>
            <w:r w:rsidRPr="00A37B1E">
              <w:t>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 xml:space="preserve">А – количество </w:t>
            </w:r>
            <w:r w:rsidRPr="00A37B1E">
              <w:lastRenderedPageBreak/>
              <w:t>общеобразов</w:t>
            </w:r>
            <w:r w:rsidRPr="00A37B1E">
              <w:t>а</w:t>
            </w:r>
            <w:r w:rsidRPr="00A37B1E">
              <w:t>тельных орг</w:t>
            </w:r>
            <w:r w:rsidRPr="00A37B1E">
              <w:t>а</w:t>
            </w:r>
            <w:r w:rsidRPr="00A37B1E">
              <w:t>низаций, вн</w:t>
            </w:r>
            <w:r w:rsidRPr="00A37B1E">
              <w:t>е</w:t>
            </w:r>
            <w:r w:rsidRPr="00A37B1E">
              <w:t>дривших цел</w:t>
            </w:r>
            <w:r w:rsidRPr="00A37B1E">
              <w:t>е</w:t>
            </w:r>
            <w:r w:rsidRPr="00A37B1E">
              <w:t>вую модель цифровой о</w:t>
            </w:r>
            <w:r w:rsidRPr="00A37B1E">
              <w:t>б</w:t>
            </w:r>
            <w:r w:rsidRPr="00A37B1E">
              <w:t>разовательной среды  в отче</w:t>
            </w:r>
            <w:r w:rsidRPr="00A37B1E">
              <w:t>т</w:t>
            </w:r>
            <w:r w:rsidRPr="00A37B1E"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</w:t>
            </w:r>
            <w:r w:rsidRPr="00A37B1E">
              <w:lastRenderedPageBreak/>
              <w:t>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 орган</w:t>
            </w:r>
            <w:r w:rsidRPr="00A37B1E">
              <w:t>и</w:t>
            </w:r>
            <w:r w:rsidRPr="00A37B1E">
              <w:lastRenderedPageBreak/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lastRenderedPageBreak/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lastRenderedPageBreak/>
              <w:t>Упра</w:t>
            </w:r>
            <w:r w:rsidRPr="00A37B1E">
              <w:t>в</w:t>
            </w:r>
            <w:r w:rsidRPr="00A37B1E">
              <w:lastRenderedPageBreak/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>
            <w:r w:rsidRPr="00A37B1E">
              <w:t>Численность детей, осваивающих учебных предмет «Технология» на базе Центров обр</w:t>
            </w:r>
            <w:r w:rsidRPr="00A37B1E">
              <w:t>а</w:t>
            </w:r>
            <w:r w:rsidRPr="00A37B1E">
              <w:t>зования цифрового и гуманитарного проф</w:t>
            </w:r>
            <w:r w:rsidRPr="00A37B1E">
              <w:t>и</w:t>
            </w:r>
            <w:r w:rsidRPr="00A37B1E">
              <w:t>лей «Точка роста»</w:t>
            </w:r>
          </w:p>
          <w:p w:rsidR="00A37B1E" w:rsidRPr="00A37B1E" w:rsidRDefault="00A37B1E" w:rsidP="00A37B1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детей, осваивающих учебных предмет «Технология» на базе Центров образ</w:t>
            </w:r>
            <w:r w:rsidRPr="00A37B1E">
              <w:t>о</w:t>
            </w:r>
            <w:r w:rsidRPr="00A37B1E">
              <w:t>вания цифрового и г</w:t>
            </w:r>
            <w:r w:rsidRPr="00A37B1E">
              <w:t>у</w:t>
            </w:r>
            <w:r w:rsidRPr="00A37B1E">
              <w:t>манитарного профилей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 xml:space="preserve">Численность детей, осваивающих учебных </w:t>
            </w:r>
            <w:r w:rsidRPr="00A37B1E">
              <w:lastRenderedPageBreak/>
              <w:t>предмет «Основы безопасности жизн</w:t>
            </w:r>
            <w:r w:rsidRPr="00A37B1E">
              <w:t>е</w:t>
            </w:r>
            <w:r w:rsidRPr="00A37B1E">
              <w:t>деятельности» на базе Центров образования цифрового и гуман</w:t>
            </w:r>
            <w:r w:rsidRPr="00A37B1E">
              <w:t>и</w:t>
            </w:r>
            <w:r w:rsidRPr="00A37B1E"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 xml:space="preserve">ет численность детей, </w:t>
            </w:r>
            <w:r w:rsidRPr="00A37B1E">
              <w:lastRenderedPageBreak/>
              <w:t>осваивающих учебных предмет «Основы без</w:t>
            </w:r>
            <w:r w:rsidRPr="00A37B1E">
              <w:t>о</w:t>
            </w:r>
            <w:r w:rsidRPr="00A37B1E">
              <w:t>пасности жизнедеятел</w:t>
            </w:r>
            <w:r w:rsidRPr="00A37B1E">
              <w:t>ь</w:t>
            </w:r>
            <w:r w:rsidRPr="00A37B1E">
              <w:t>ности» на базе Центров образования цифрового и гуманитарного проф</w:t>
            </w:r>
            <w:r w:rsidRPr="00A37B1E">
              <w:t>и</w:t>
            </w:r>
            <w:r w:rsidRPr="00A37B1E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Численность </w:t>
            </w:r>
            <w:r w:rsidRPr="00A37B1E">
              <w:lastRenderedPageBreak/>
              <w:t>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lastRenderedPageBreak/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lastRenderedPageBreak/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lastRenderedPageBreak/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lastRenderedPageBreak/>
              <w:t>Упра</w:t>
            </w:r>
            <w:r w:rsidRPr="00A37B1E">
              <w:t>в</w:t>
            </w:r>
            <w:r w:rsidRPr="00A37B1E">
              <w:t xml:space="preserve">ление </w:t>
            </w:r>
            <w:r w:rsidRPr="00A37B1E">
              <w:lastRenderedPageBreak/>
              <w:t>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детей, осваивающих учебных предмет «Информат</w:t>
            </w:r>
            <w:r w:rsidRPr="00A37B1E">
              <w:t>и</w:t>
            </w:r>
            <w:r w:rsidRPr="00A37B1E">
              <w:t>ка» на базе Центров образования цифров</w:t>
            </w:r>
            <w:r w:rsidRPr="00A37B1E">
              <w:t>о</w:t>
            </w:r>
            <w:r w:rsidRPr="00A37B1E">
              <w:t>го и гуманитарного профилей «Точка ро</w:t>
            </w:r>
            <w:r w:rsidRPr="00A37B1E">
              <w:t>с</w:t>
            </w:r>
            <w:r w:rsidRPr="00A37B1E">
              <w:t>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детей, осваивающих учебных предмет «Информатика» на базе Центров образ</w:t>
            </w:r>
            <w:r w:rsidRPr="00A37B1E">
              <w:t>о</w:t>
            </w:r>
            <w:r w:rsidRPr="00A37B1E">
              <w:t>вания цифрового и г</w:t>
            </w:r>
            <w:r w:rsidRPr="00A37B1E">
              <w:t>у</w:t>
            </w:r>
            <w:r w:rsidRPr="00A37B1E">
              <w:t>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детей, охваченных дополн</w:t>
            </w:r>
            <w:r w:rsidRPr="00A37B1E">
              <w:t>и</w:t>
            </w:r>
            <w:r w:rsidRPr="00A37B1E">
              <w:t>тельными общеобр</w:t>
            </w:r>
            <w:r w:rsidRPr="00A37B1E">
              <w:t>а</w:t>
            </w:r>
            <w:r w:rsidRPr="00A37B1E">
              <w:t>зовательными пр</w:t>
            </w:r>
            <w:r w:rsidRPr="00A37B1E">
              <w:t>о</w:t>
            </w:r>
            <w:r w:rsidRPr="00A37B1E">
              <w:t xml:space="preserve">граммами  на базе Центров образования </w:t>
            </w:r>
            <w:r w:rsidRPr="00A37B1E">
              <w:lastRenderedPageBreak/>
              <w:t>цифрового и гуман</w:t>
            </w:r>
            <w:r w:rsidRPr="00A37B1E">
              <w:t>и</w:t>
            </w:r>
            <w:r w:rsidRPr="00A37B1E"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детей, охваченных дополн</w:t>
            </w:r>
            <w:r w:rsidRPr="00A37B1E">
              <w:t>и</w:t>
            </w:r>
            <w:r w:rsidRPr="00A37B1E">
              <w:t>тельными общеобраз</w:t>
            </w:r>
            <w:r w:rsidRPr="00A37B1E">
              <w:t>о</w:t>
            </w:r>
            <w:r w:rsidRPr="00A37B1E">
              <w:t>вательными програ</w:t>
            </w:r>
            <w:r w:rsidRPr="00A37B1E">
              <w:t>м</w:t>
            </w:r>
            <w:r w:rsidRPr="00A37B1E">
              <w:t xml:space="preserve">мами  на базе Центров </w:t>
            </w:r>
            <w:r w:rsidRPr="00A37B1E">
              <w:lastRenderedPageBreak/>
              <w:t>образования цифрового и гуманитарного проф</w:t>
            </w:r>
            <w:r w:rsidRPr="00A37B1E">
              <w:t>и</w:t>
            </w:r>
            <w:r w:rsidRPr="00A37B1E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lastRenderedPageBreak/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детей, занимающихся шахм</w:t>
            </w:r>
            <w:r w:rsidRPr="00A37B1E">
              <w:t>а</w:t>
            </w:r>
            <w:r w:rsidRPr="00A37B1E">
              <w:t>тами на постоянной основе,  на базе Це</w:t>
            </w:r>
            <w:r w:rsidRPr="00A37B1E">
              <w:t>н</w:t>
            </w:r>
            <w:r w:rsidRPr="00A37B1E">
              <w:t>тров образования ци</w:t>
            </w:r>
            <w:r w:rsidRPr="00A37B1E">
              <w:t>ф</w:t>
            </w:r>
            <w:r w:rsidRPr="00A37B1E">
              <w:t>рового и гуманитарн</w:t>
            </w:r>
            <w:r w:rsidRPr="00A37B1E">
              <w:t>о</w:t>
            </w:r>
            <w:r w:rsidRPr="00A37B1E">
              <w:t>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детей, занимающихся шахм</w:t>
            </w:r>
            <w:r w:rsidRPr="00A37B1E">
              <w:t>а</w:t>
            </w:r>
            <w:r w:rsidRPr="00A37B1E">
              <w:t>тами на постоянной о</w:t>
            </w:r>
            <w:r w:rsidRPr="00A37B1E">
              <w:t>с</w:t>
            </w:r>
            <w:r w:rsidRPr="00A37B1E">
              <w:t>нове,  на базе Центров образования цифрового и гуманитарного проф</w:t>
            </w:r>
            <w:r w:rsidRPr="00A37B1E">
              <w:t>и</w:t>
            </w:r>
            <w:r w:rsidRPr="00A37B1E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человек, ежемесячно испол</w:t>
            </w:r>
            <w:r w:rsidRPr="00A37B1E">
              <w:t>ь</w:t>
            </w:r>
            <w:r w:rsidRPr="00A37B1E">
              <w:t>зующих инфраструкт</w:t>
            </w:r>
            <w:r w:rsidRPr="00A37B1E">
              <w:t>у</w:t>
            </w:r>
            <w:r w:rsidRPr="00A37B1E">
              <w:t>ру Центров образов</w:t>
            </w:r>
            <w:r w:rsidRPr="00A37B1E">
              <w:t>а</w:t>
            </w:r>
            <w:r w:rsidRPr="00A37B1E">
              <w:t>ния цифрового и гум</w:t>
            </w:r>
            <w:r w:rsidRPr="00A37B1E">
              <w:t>а</w:t>
            </w:r>
            <w:r w:rsidRPr="00A37B1E">
              <w:t>нитарного профилей «Точка роста» для ди</w:t>
            </w:r>
            <w:r w:rsidRPr="00A37B1E">
              <w:t>с</w:t>
            </w:r>
            <w:r w:rsidRPr="00A37B1E">
              <w:t>танционного образ</w:t>
            </w:r>
            <w:r w:rsidRPr="00A37B1E">
              <w:t>о</w:t>
            </w:r>
            <w:r w:rsidRPr="00A37B1E"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человек, ежемесячно испол</w:t>
            </w:r>
            <w:r w:rsidRPr="00A37B1E">
              <w:t>ь</w:t>
            </w:r>
            <w:r w:rsidRPr="00A37B1E">
              <w:t>зующих инфраструктуру Центров образования цифрового и гуманита</w:t>
            </w:r>
            <w:r w:rsidRPr="00A37B1E">
              <w:t>р</w:t>
            </w:r>
            <w:r w:rsidRPr="00A37B1E">
              <w:t>ного профилей «Точка роста» для дистанцио</w:t>
            </w:r>
            <w:r w:rsidRPr="00A37B1E">
              <w:t>н</w:t>
            </w:r>
            <w:r w:rsidRPr="00A37B1E">
              <w:t>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lastRenderedPageBreak/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человек, ежемесячно вовлече</w:t>
            </w:r>
            <w:r w:rsidRPr="00A37B1E">
              <w:t>н</w:t>
            </w:r>
            <w:r w:rsidRPr="00A37B1E">
              <w:t>ных в программу соц</w:t>
            </w:r>
            <w:r w:rsidRPr="00A37B1E">
              <w:t>и</w:t>
            </w:r>
            <w:r w:rsidRPr="00A37B1E">
              <w:t>ально-культурных ко</w:t>
            </w:r>
            <w:r w:rsidRPr="00A37B1E">
              <w:t>м</w:t>
            </w:r>
            <w:r w:rsidRPr="00A37B1E">
              <w:t>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человек, ежемесячно вовлече</w:t>
            </w:r>
            <w:r w:rsidRPr="00A37B1E">
              <w:t>н</w:t>
            </w:r>
            <w:r w:rsidRPr="00A37B1E">
              <w:t>ных в программу соц</w:t>
            </w:r>
            <w:r w:rsidRPr="00A37B1E">
              <w:t>и</w:t>
            </w:r>
            <w:r w:rsidRPr="00A37B1E">
              <w:t>ально-культурных ко</w:t>
            </w:r>
            <w:r w:rsidRPr="00A37B1E">
              <w:t>м</w:t>
            </w:r>
            <w:r w:rsidRPr="00A37B1E">
              <w:t>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Количество проведе</w:t>
            </w:r>
            <w:r w:rsidRPr="00A37B1E">
              <w:t>н</w:t>
            </w:r>
            <w:r w:rsidRPr="00A37B1E">
              <w:t>ных на площадке Це</w:t>
            </w:r>
            <w:r w:rsidRPr="00A37B1E">
              <w:t>н</w:t>
            </w:r>
            <w:r w:rsidRPr="00A37B1E">
              <w:t>тров образования ци</w:t>
            </w:r>
            <w:r w:rsidRPr="00A37B1E">
              <w:t>ф</w:t>
            </w:r>
            <w:r w:rsidRPr="00A37B1E">
              <w:t>рового и гуманитарн</w:t>
            </w:r>
            <w:r w:rsidRPr="00A37B1E">
              <w:t>о</w:t>
            </w:r>
            <w:r w:rsidRPr="00A37B1E">
              <w:t>го профилей «Точка роста» социокульту</w:t>
            </w:r>
            <w:r w:rsidRPr="00A37B1E">
              <w:t>р</w:t>
            </w:r>
            <w:r w:rsidRPr="00A37B1E">
              <w:t>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пров</w:t>
            </w:r>
            <w:r w:rsidRPr="00A37B1E">
              <w:t>е</w:t>
            </w:r>
            <w:r w:rsidRPr="00A37B1E">
              <w:t>денных на площадке Центров образования цифрового и гуманита</w:t>
            </w:r>
            <w:r w:rsidRPr="00A37B1E">
              <w:t>р</w:t>
            </w:r>
            <w:r w:rsidRPr="00A37B1E">
              <w:t>ного профилей «Точка роста» социокультурных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проведе</w:t>
            </w:r>
            <w:r w:rsidRPr="00A37B1E">
              <w:t>н</w:t>
            </w:r>
            <w:r w:rsidRPr="00A37B1E">
              <w:t>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проведенных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пр</w:t>
            </w:r>
            <w:r w:rsidRPr="00A37B1E">
              <w:t>о</w:t>
            </w:r>
            <w:r w:rsidRPr="00A37B1E">
              <w:t>веденных мер</w:t>
            </w:r>
            <w:r w:rsidRPr="00A37B1E">
              <w:t>о</w:t>
            </w:r>
            <w:r w:rsidRPr="00A37B1E">
              <w:t>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Повышение квалиф</w:t>
            </w:r>
            <w:r w:rsidRPr="00A37B1E">
              <w:t>и</w:t>
            </w:r>
            <w:r w:rsidRPr="00A37B1E">
              <w:t>кации педагогов по предмету «Технол</w:t>
            </w:r>
            <w:r w:rsidRPr="00A37B1E">
              <w:t>о</w:t>
            </w:r>
            <w:r w:rsidRPr="00A37B1E">
              <w:t>гия»,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повышение квалиф</w:t>
            </w:r>
            <w:r w:rsidRPr="00A37B1E">
              <w:t>и</w:t>
            </w:r>
            <w:r w:rsidRPr="00A37B1E">
              <w:t>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педагогов ,повысивших квалиф</w:t>
            </w:r>
            <w:r w:rsidRPr="00A37B1E">
              <w:t>и</w:t>
            </w:r>
            <w:r w:rsidRPr="00A37B1E">
              <w:t>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п</w:t>
            </w:r>
            <w:r w:rsidRPr="00A37B1E">
              <w:t>е</w:t>
            </w:r>
            <w:r w:rsidRPr="00A37B1E">
              <w:t>дагогов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п</w:t>
            </w:r>
            <w:r w:rsidRPr="00A37B1E">
              <w:t>е</w:t>
            </w:r>
            <w:r w:rsidRPr="00A37B1E">
              <w:t>дагогов ,повысивших кв</w:t>
            </w:r>
            <w:r w:rsidRPr="00A37B1E">
              <w:t>а</w:t>
            </w:r>
            <w:r w:rsidRPr="00A37B1E">
              <w:t>лифик</w:t>
            </w:r>
            <w:r w:rsidRPr="00A37B1E">
              <w:t>а</w:t>
            </w:r>
            <w:r w:rsidRPr="00A37B1E"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Повышение квалиф</w:t>
            </w:r>
            <w:r w:rsidRPr="00A37B1E">
              <w:t>и</w:t>
            </w:r>
            <w:r w:rsidRPr="00A37B1E">
              <w:t>кации иных сотрудн</w:t>
            </w:r>
            <w:r w:rsidRPr="00A37B1E">
              <w:t>и</w:t>
            </w:r>
            <w:r w:rsidRPr="00A37B1E">
              <w:t>ков Центров образов</w:t>
            </w:r>
            <w:r w:rsidRPr="00A37B1E">
              <w:t>а</w:t>
            </w:r>
            <w:r w:rsidRPr="00A37B1E">
              <w:t>ния цифрового и гум</w:t>
            </w:r>
            <w:r w:rsidRPr="00A37B1E">
              <w:t>а</w:t>
            </w:r>
            <w:r w:rsidRPr="00A37B1E">
              <w:t>нитарного профилей «Точка роста», ежего</w:t>
            </w:r>
            <w:r w:rsidRPr="00A37B1E">
              <w:t>д</w:t>
            </w:r>
            <w:r w:rsidRPr="00A37B1E"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повышение квалиф</w:t>
            </w:r>
            <w:r w:rsidRPr="00A37B1E">
              <w:t>и</w:t>
            </w:r>
            <w:r w:rsidRPr="00A37B1E">
              <w:t>кации иных сотрудников Центров образования цифрового и гуманита</w:t>
            </w:r>
            <w:r w:rsidRPr="00A37B1E">
              <w:t>р</w:t>
            </w:r>
            <w:r w:rsidRPr="00A37B1E">
              <w:t>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иных с</w:t>
            </w:r>
            <w:r w:rsidRPr="00A37B1E">
              <w:t>о</w:t>
            </w:r>
            <w:r w:rsidRPr="00A37B1E">
              <w:t>трудников ,повысивших квалификацию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иных сотрудн</w:t>
            </w:r>
            <w:r w:rsidRPr="00A37B1E">
              <w:t>и</w:t>
            </w:r>
            <w:r w:rsidRPr="00A37B1E">
              <w:t>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иных сотру</w:t>
            </w:r>
            <w:r w:rsidRPr="00A37B1E">
              <w:t>д</w:t>
            </w:r>
            <w:r w:rsidRPr="00A37B1E">
              <w:t>ников ,повысивших кв</w:t>
            </w:r>
            <w:r w:rsidRPr="00A37B1E">
              <w:t>а</w:t>
            </w:r>
            <w:r w:rsidRPr="00A37B1E">
              <w:t>лифик</w:t>
            </w:r>
            <w:r w:rsidRPr="00A37B1E">
              <w:t>а</w:t>
            </w:r>
            <w:r w:rsidRPr="00A37B1E"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Число общеобразов</w:t>
            </w:r>
            <w:r w:rsidRPr="00A37B1E">
              <w:t>а</w:t>
            </w:r>
            <w:r w:rsidRPr="00A37B1E">
              <w:t>тельных организаций, расположенных в сел</w:t>
            </w:r>
            <w:r w:rsidRPr="00A37B1E">
              <w:t>ь</w:t>
            </w:r>
            <w:r w:rsidRPr="00A37B1E">
              <w:t>ской местности и м</w:t>
            </w:r>
            <w:r w:rsidRPr="00A37B1E">
              <w:t>а</w:t>
            </w:r>
            <w:r w:rsidRPr="00A37B1E">
              <w:lastRenderedPageBreak/>
              <w:t>лых городах, обнови</w:t>
            </w:r>
            <w:r w:rsidRPr="00A37B1E">
              <w:t>в</w:t>
            </w:r>
            <w:r w:rsidRPr="00A37B1E">
              <w:t>ших материально-техническую базу для реализации основных и дополнительных о</w:t>
            </w:r>
            <w:r w:rsidRPr="00A37B1E">
              <w:t>б</w:t>
            </w:r>
            <w:r w:rsidRPr="00A37B1E">
              <w:t>щеобразовательных программ цифрового и гуманитарного проф</w:t>
            </w:r>
            <w:r w:rsidRPr="00A37B1E">
              <w:t>и</w:t>
            </w:r>
            <w:r w:rsidRPr="00A37B1E">
              <w:t>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число общеобразов</w:t>
            </w:r>
            <w:r w:rsidRPr="00A37B1E">
              <w:t>а</w:t>
            </w:r>
            <w:r w:rsidRPr="00A37B1E">
              <w:t>тельных организаций, расположенных в сел</w:t>
            </w:r>
            <w:r w:rsidRPr="00A37B1E">
              <w:t>ь</w:t>
            </w:r>
            <w:r w:rsidRPr="00A37B1E">
              <w:lastRenderedPageBreak/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A37B1E">
              <w:t>е</w:t>
            </w:r>
            <w:r w:rsidRPr="00A37B1E">
              <w:t>образовательных пр</w:t>
            </w:r>
            <w:r w:rsidRPr="00A37B1E">
              <w:t>о</w:t>
            </w:r>
            <w:r w:rsidRPr="00A37B1E">
              <w:t>грамм цифрового и г</w:t>
            </w:r>
            <w:r w:rsidRPr="00A37B1E">
              <w:t>у</w:t>
            </w:r>
            <w:r w:rsidRPr="00A37B1E">
              <w:t>манитарного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образов</w:t>
            </w:r>
            <w:r w:rsidRPr="00A37B1E">
              <w:t>а</w:t>
            </w:r>
            <w:r w:rsidRPr="00A37B1E"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о</w:t>
            </w:r>
            <w:r w:rsidRPr="00A37B1E">
              <w:t>б</w:t>
            </w:r>
            <w:r w:rsidRPr="00A37B1E"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lastRenderedPageBreak/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Колич</w:t>
            </w:r>
            <w:r w:rsidRPr="00A37B1E">
              <w:t>е</w:t>
            </w:r>
            <w:r w:rsidRPr="00A37B1E">
              <w:t>ство о</w:t>
            </w:r>
            <w:r w:rsidRPr="00A37B1E">
              <w:t>б</w:t>
            </w:r>
            <w:r w:rsidRPr="00A37B1E">
              <w:t>разов</w:t>
            </w:r>
            <w:r w:rsidRPr="00A37B1E">
              <w:t>а</w:t>
            </w:r>
            <w:r w:rsidRPr="00A37B1E">
              <w:t xml:space="preserve">тельных </w:t>
            </w:r>
            <w:r w:rsidRPr="00A37B1E">
              <w:lastRenderedPageBreak/>
              <w:t>орган</w:t>
            </w:r>
            <w:r w:rsidRPr="00A37B1E">
              <w:t>и</w:t>
            </w:r>
            <w:r w:rsidRPr="00A37B1E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 xml:space="preserve">вания </w:t>
            </w:r>
            <w:r w:rsidRPr="00A37B1E">
              <w:lastRenderedPageBreak/>
              <w:t>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воспита</w:t>
            </w:r>
            <w:r w:rsidRPr="00A37B1E">
              <w:t>н</w:t>
            </w:r>
            <w:r w:rsidRPr="00A37B1E">
              <w:t>ников в возрасте до трех лет, посещающих муниципальные орг</w:t>
            </w:r>
            <w:r w:rsidRPr="00A37B1E">
              <w:t>а</w:t>
            </w:r>
            <w:r w:rsidRPr="00A37B1E">
              <w:t>низации, осущест</w:t>
            </w:r>
            <w:r w:rsidRPr="00A37B1E">
              <w:t>в</w:t>
            </w:r>
            <w:r w:rsidRPr="00A37B1E">
              <w:t>ляющие образо</w:t>
            </w:r>
            <w:r w:rsidRPr="00A37B1E">
              <w:softHyphen/>
              <w:t>вательную деятел</w:t>
            </w:r>
            <w:r w:rsidRPr="00A37B1E">
              <w:t>ь</w:t>
            </w:r>
            <w:r w:rsidRPr="00A37B1E">
              <w:t>ность по образов</w:t>
            </w:r>
            <w:r w:rsidRPr="00A37B1E">
              <w:t>а</w:t>
            </w:r>
            <w:r w:rsidRPr="00A37B1E">
              <w:t>тельным программам дошкольного образо</w:t>
            </w:r>
            <w:r w:rsidRPr="00A37B1E"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восп</w:t>
            </w:r>
            <w:r w:rsidRPr="00A37B1E">
              <w:t>и</w:t>
            </w:r>
            <w:r w:rsidRPr="00A37B1E">
              <w:t>танников до 3х лет, п</w:t>
            </w:r>
            <w:r w:rsidRPr="00A37B1E">
              <w:t>о</w:t>
            </w:r>
            <w:r w:rsidRPr="00A37B1E">
              <w:t>сещающих муниципал</w:t>
            </w:r>
            <w:r w:rsidRPr="00A37B1E">
              <w:t>ь</w:t>
            </w:r>
            <w:r w:rsidRPr="00A37B1E">
              <w:t>ные  образовательные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воспита</w:t>
            </w:r>
            <w:r w:rsidRPr="00A37B1E">
              <w:t>н</w:t>
            </w:r>
            <w:r w:rsidRPr="00A37B1E">
              <w:t>ников до 3х лет, пос</w:t>
            </w:r>
            <w:r w:rsidRPr="00A37B1E">
              <w:t>е</w:t>
            </w:r>
            <w:r w:rsidRPr="00A37B1E">
              <w:t>щающих муниципал</w:t>
            </w:r>
            <w:r w:rsidRPr="00A37B1E">
              <w:t>ь</w:t>
            </w:r>
            <w:r w:rsidRPr="00A37B1E">
              <w:t>ные 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воспитанников до 3х лет, п</w:t>
            </w:r>
            <w:r w:rsidRPr="00A37B1E">
              <w:t>о</w:t>
            </w:r>
            <w:r w:rsidRPr="00A37B1E">
              <w:t>сещающих м</w:t>
            </w:r>
            <w:r w:rsidRPr="00A37B1E">
              <w:t>у</w:t>
            </w:r>
            <w:r w:rsidRPr="00A37B1E">
              <w:t>ниципальные  образовател</w:t>
            </w:r>
            <w:r w:rsidRPr="00A37B1E">
              <w:t>ь</w:t>
            </w:r>
            <w:r w:rsidRPr="00A37B1E">
              <w:t>ные организ</w:t>
            </w:r>
            <w:r w:rsidRPr="00A37B1E">
              <w:t>а</w:t>
            </w:r>
            <w:r w:rsidRPr="00A37B1E"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Количество услуг пс</w:t>
            </w:r>
            <w:r w:rsidRPr="00A37B1E">
              <w:t>и</w:t>
            </w:r>
            <w:r w:rsidRPr="00A37B1E">
              <w:t>холого-педагогической, методической и соц</w:t>
            </w:r>
            <w:r w:rsidRPr="00A37B1E">
              <w:t>и</w:t>
            </w:r>
            <w:r w:rsidRPr="00A37B1E">
              <w:t>альной помощи род</w:t>
            </w:r>
            <w:r w:rsidRPr="00A37B1E">
              <w:t>и</w:t>
            </w:r>
            <w:r w:rsidRPr="00A37B1E">
              <w:t>телям (законным пре</w:t>
            </w:r>
            <w:r w:rsidRPr="00A37B1E">
              <w:t>д</w:t>
            </w:r>
            <w:r w:rsidRPr="00A37B1E">
              <w:t>ставителям) детей, а также гражданам, же</w:t>
            </w:r>
            <w:r w:rsidRPr="00A37B1E">
              <w:softHyphen/>
              <w:t xml:space="preserve">лающим принять на </w:t>
            </w:r>
            <w:r w:rsidRPr="00A37B1E">
              <w:lastRenderedPageBreak/>
              <w:t>воспитание в свои с</w:t>
            </w:r>
            <w:r w:rsidRPr="00A37B1E">
              <w:t>е</w:t>
            </w:r>
            <w:r w:rsidRPr="00A37B1E">
              <w:t>мьи детей, оставшихся без попечения родит</w:t>
            </w:r>
            <w:r w:rsidRPr="00A37B1E">
              <w:t>е</w:t>
            </w:r>
            <w:r w:rsidRPr="00A37B1E">
              <w:t>лей, в том числе с пр</w:t>
            </w:r>
            <w:r w:rsidRPr="00A37B1E">
              <w:t>и</w:t>
            </w:r>
            <w:r w:rsidRPr="00A37B1E">
              <w:t>влечением некомме</w:t>
            </w:r>
            <w:r w:rsidRPr="00A37B1E">
              <w:t>р</w:t>
            </w:r>
            <w:r w:rsidRPr="00A37B1E">
              <w:t>ческих организаций нарастающим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 Показатель характер</w:t>
            </w:r>
            <w:r w:rsidRPr="00A37B1E">
              <w:t>и</w:t>
            </w:r>
            <w:r w:rsidRPr="00A37B1E">
              <w:t>зует количество услуг психолого-педагогической, мет</w:t>
            </w:r>
            <w:r w:rsidRPr="00A37B1E">
              <w:t>о</w:t>
            </w:r>
            <w:r w:rsidRPr="00A37B1E">
              <w:t>дической и социальной помощи родителям (з</w:t>
            </w:r>
            <w:r w:rsidRPr="00A37B1E">
              <w:t>а</w:t>
            </w:r>
            <w:r w:rsidRPr="00A37B1E">
              <w:t>конным представит</w:t>
            </w:r>
            <w:r w:rsidRPr="00A37B1E">
              <w:t>е</w:t>
            </w:r>
            <w:r w:rsidRPr="00A37B1E">
              <w:t>лям) детей, а также гр</w:t>
            </w:r>
            <w:r w:rsidRPr="00A37B1E">
              <w:t>а</w:t>
            </w:r>
            <w:r w:rsidRPr="00A37B1E">
              <w:lastRenderedPageBreak/>
              <w:t>жданам, же</w:t>
            </w:r>
            <w:r w:rsidRPr="00A37B1E">
              <w:softHyphen/>
              <w:t>лающим принять на воспитание в свои семьи детей, о</w:t>
            </w:r>
            <w:r w:rsidRPr="00A37B1E">
              <w:t>с</w:t>
            </w:r>
            <w:r w:rsidRPr="00A37B1E">
              <w:t>тавшихся без попечения родителей,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 количество услуг псих</w:t>
            </w:r>
            <w:r w:rsidRPr="00A37B1E">
              <w:t>о</w:t>
            </w:r>
            <w:r w:rsidRPr="00A37B1E">
              <w:t>лого-педагогической, методической и соц</w:t>
            </w:r>
            <w:r w:rsidRPr="00A37B1E">
              <w:t>и</w:t>
            </w:r>
            <w:r w:rsidRPr="00A37B1E">
              <w:t>альной помощи родит</w:t>
            </w:r>
            <w:r w:rsidRPr="00A37B1E">
              <w:t>е</w:t>
            </w:r>
            <w:r w:rsidRPr="00A37B1E">
              <w:t>лям (законным предст</w:t>
            </w:r>
            <w:r w:rsidRPr="00A37B1E">
              <w:t>а</w:t>
            </w:r>
            <w:r w:rsidRPr="00A37B1E">
              <w:t>вителям) детей, а также гражданам, же</w:t>
            </w:r>
            <w:r w:rsidRPr="00A37B1E">
              <w:softHyphen/>
              <w:t xml:space="preserve">лающим принять на воспитание в </w:t>
            </w:r>
            <w:r w:rsidRPr="00A37B1E">
              <w:lastRenderedPageBreak/>
              <w:t>свои семьи детей, о</w:t>
            </w:r>
            <w:r w:rsidRPr="00A37B1E">
              <w:t>с</w:t>
            </w:r>
            <w:r w:rsidRPr="00A37B1E">
              <w:t>тавшихся без попечения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 xml:space="preserve"> количество у</w:t>
            </w:r>
            <w:r w:rsidRPr="00A37B1E">
              <w:t>с</w:t>
            </w:r>
            <w:r w:rsidRPr="00A37B1E">
              <w:t>луг психолого-педагогич</w:t>
            </w:r>
            <w:r w:rsidRPr="00A37B1E">
              <w:t>е</w:t>
            </w:r>
            <w:r w:rsidRPr="00A37B1E">
              <w:t>ской, метод</w:t>
            </w:r>
            <w:r w:rsidRPr="00A37B1E">
              <w:t>и</w:t>
            </w:r>
            <w:r w:rsidRPr="00A37B1E">
              <w:t>ческой и соц</w:t>
            </w:r>
            <w:r w:rsidRPr="00A37B1E">
              <w:t>и</w:t>
            </w:r>
            <w:r w:rsidRPr="00A37B1E">
              <w:t>альной помощи родителям (з</w:t>
            </w:r>
            <w:r w:rsidRPr="00A37B1E">
              <w:t>а</w:t>
            </w:r>
            <w:r w:rsidRPr="00A37B1E">
              <w:t>конным пре</w:t>
            </w:r>
            <w:r w:rsidRPr="00A37B1E">
              <w:t>д</w:t>
            </w:r>
            <w:r w:rsidRPr="00A37B1E">
              <w:lastRenderedPageBreak/>
              <w:t>ставителям) детей, а также гражданам, же</w:t>
            </w:r>
            <w:r w:rsidRPr="00A37B1E">
              <w:softHyphen/>
              <w:t>лающим пр</w:t>
            </w:r>
            <w:r w:rsidRPr="00A37B1E">
              <w:t>и</w:t>
            </w:r>
            <w:r w:rsidRPr="00A37B1E">
              <w:t>нять на восп</w:t>
            </w:r>
            <w:r w:rsidRPr="00A37B1E">
              <w:t>и</w:t>
            </w:r>
            <w:r w:rsidRPr="00A37B1E">
              <w:t>тание в свои семьи детей, оставшихся без попечения р</w:t>
            </w:r>
            <w:r w:rsidRPr="00A37B1E">
              <w:t>о</w:t>
            </w:r>
            <w:r w:rsidRPr="00A37B1E">
              <w:t>дителей,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lastRenderedPageBreak/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>
            <w:r w:rsidRPr="00A37B1E">
              <w:t>Доля граждан, полож</w:t>
            </w:r>
            <w:r w:rsidRPr="00A37B1E">
              <w:t>и</w:t>
            </w:r>
            <w:r w:rsidRPr="00A37B1E">
              <w:t>тельно оценивших к</w:t>
            </w:r>
            <w:r w:rsidRPr="00A37B1E">
              <w:t>а</w:t>
            </w:r>
            <w:r w:rsidRPr="00A37B1E">
              <w:t>чество услуг психолого-педагогической, мет</w:t>
            </w:r>
            <w:r w:rsidRPr="00A37B1E">
              <w:t>о</w:t>
            </w:r>
            <w:r w:rsidRPr="00A37B1E">
              <w:t>дической и консульт</w:t>
            </w:r>
            <w:r w:rsidRPr="00A37B1E">
              <w:t>а</w:t>
            </w:r>
            <w:r w:rsidRPr="00A37B1E">
              <w:t>тивной помощи, от общего числа об</w:t>
            </w:r>
            <w:r w:rsidRPr="00A37B1E">
              <w:softHyphen/>
              <w:t>ратившихся за получ</w:t>
            </w:r>
            <w:r w:rsidRPr="00A37B1E">
              <w:t>е</w:t>
            </w:r>
            <w:r w:rsidRPr="00A37B1E">
              <w:t>нием услуги;</w:t>
            </w:r>
          </w:p>
          <w:p w:rsidR="00A37B1E" w:rsidRPr="00A37B1E" w:rsidRDefault="00A37B1E" w:rsidP="00A37B1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 качество услуг псих</w:t>
            </w:r>
            <w:r w:rsidRPr="00A37B1E">
              <w:t>о</w:t>
            </w:r>
            <w:r w:rsidRPr="00A37B1E">
              <w:t>лого-педагогической, методической и ко</w:t>
            </w:r>
            <w:r w:rsidRPr="00A37B1E">
              <w:t>н</w:t>
            </w:r>
            <w:r w:rsidRPr="00A37B1E">
              <w:t>сультативной помощи, от общего числа об</w:t>
            </w:r>
            <w:r w:rsidRPr="00A37B1E">
              <w:softHyphen/>
              <w:t>ратившихся за получ</w:t>
            </w:r>
            <w:r w:rsidRPr="00A37B1E">
              <w:t>е</w:t>
            </w:r>
            <w:r w:rsidRPr="00A37B1E">
              <w:t>нием услуги;</w:t>
            </w:r>
          </w:p>
          <w:p w:rsidR="00A37B1E" w:rsidRPr="00A37B1E" w:rsidRDefault="00A37B1E" w:rsidP="00A37B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С- Доля граждан, пол</w:t>
            </w:r>
            <w:r w:rsidRPr="00A37B1E">
              <w:t>о</w:t>
            </w:r>
            <w:r w:rsidRPr="00A37B1E">
              <w:t>жительно оценивших качество услуг психол</w:t>
            </w:r>
            <w:r w:rsidRPr="00A37B1E">
              <w:t>о</w:t>
            </w:r>
            <w:r w:rsidRPr="00A37B1E">
              <w:t>го-педагогической, м</w:t>
            </w:r>
            <w:r w:rsidRPr="00A37B1E">
              <w:t>е</w:t>
            </w:r>
            <w:r w:rsidRPr="00A37B1E">
              <w:t>тодической и консульт</w:t>
            </w:r>
            <w:r w:rsidRPr="00A37B1E">
              <w:t>а</w:t>
            </w:r>
            <w:r w:rsidRPr="00A37B1E">
              <w:t>тивной помощи, от о</w:t>
            </w:r>
            <w:r w:rsidRPr="00A37B1E">
              <w:t>б</w:t>
            </w:r>
            <w:r w:rsidRPr="00A37B1E">
              <w:t>щего числа об</w:t>
            </w:r>
            <w:r w:rsidRPr="00A37B1E">
              <w:softHyphen/>
              <w:t>ратившихся за получ</w:t>
            </w:r>
            <w:r w:rsidRPr="00A37B1E">
              <w:t>е</w:t>
            </w:r>
            <w:r w:rsidRPr="00A37B1E"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А-кол-во гра</w:t>
            </w:r>
            <w:r w:rsidRPr="00A37B1E">
              <w:t>ж</w:t>
            </w:r>
            <w:r w:rsidRPr="00A37B1E">
              <w:t>дан полож</w:t>
            </w:r>
            <w:r w:rsidRPr="00A37B1E">
              <w:t>и</w:t>
            </w:r>
            <w:r w:rsidRPr="00A37B1E">
              <w:t>тельно оц</w:t>
            </w:r>
            <w:r w:rsidRPr="00A37B1E">
              <w:t>е</w:t>
            </w:r>
            <w:r w:rsidRPr="00A37B1E">
              <w:t>нивших пол</w:t>
            </w:r>
            <w:r w:rsidRPr="00A37B1E">
              <w:t>у</w:t>
            </w:r>
            <w:r w:rsidRPr="00A37B1E">
              <w:t>ченную услугу</w:t>
            </w:r>
          </w:p>
          <w:p w:rsidR="00A37B1E" w:rsidRPr="00A37B1E" w:rsidRDefault="00A37B1E" w:rsidP="00A37B1E">
            <w:r w:rsidRPr="00A37B1E">
              <w:t>В-общее кол-во граждан. обр</w:t>
            </w:r>
            <w:r w:rsidRPr="00A37B1E">
              <w:t>а</w:t>
            </w:r>
            <w:r w:rsidRPr="00A37B1E">
              <w:t>тившихся за услугой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Доступность дошкол</w:t>
            </w:r>
            <w:r w:rsidRPr="00A37B1E">
              <w:t>ь</w:t>
            </w:r>
            <w:r w:rsidRPr="00A37B1E">
              <w:t>ного образования для детей  в возрасте от 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 Доступность дошк</w:t>
            </w:r>
            <w:r w:rsidRPr="00A37B1E">
              <w:t>о</w:t>
            </w:r>
            <w:r w:rsidRPr="00A37B1E">
              <w:t>льного образования для детей  в возрасте от п</w:t>
            </w:r>
            <w:r w:rsidRPr="00A37B1E">
              <w:t>о</w:t>
            </w:r>
            <w:r w:rsidRPr="00A37B1E">
              <w:t>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С- процент детей в во</w:t>
            </w:r>
            <w:r w:rsidRPr="00A37B1E">
              <w:t>з</w:t>
            </w:r>
            <w:r w:rsidRPr="00A37B1E">
              <w:t>расте от полутора  до 3 лет, получающих дошк</w:t>
            </w:r>
            <w:r w:rsidRPr="00A37B1E">
              <w:t>о</w:t>
            </w:r>
            <w:r w:rsidRPr="00A37B1E">
              <w:lastRenderedPageBreak/>
              <w:t>льную образовательную услугу, в общей числе</w:t>
            </w:r>
            <w:r w:rsidRPr="00A37B1E">
              <w:t>н</w:t>
            </w:r>
            <w:r w:rsidRPr="00A37B1E">
              <w:t>ности детей  в возрасте от полутора  до 3 лет, желающих получать д</w:t>
            </w:r>
            <w:r w:rsidRPr="00A37B1E">
              <w:t>о</w:t>
            </w:r>
            <w:r w:rsidRPr="00A37B1E">
              <w:t>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 - количеств</w:t>
            </w:r>
            <w:r w:rsidRPr="00A37B1E">
              <w:t>о</w:t>
            </w:r>
            <w:r w:rsidRPr="00A37B1E">
              <w:t>детей в возра</w:t>
            </w:r>
            <w:r w:rsidRPr="00A37B1E">
              <w:t>с</w:t>
            </w:r>
            <w:r w:rsidRPr="00A37B1E">
              <w:t>те от полутора  до 3 лет, пол</w:t>
            </w:r>
            <w:r w:rsidRPr="00A37B1E">
              <w:t>у</w:t>
            </w:r>
            <w:r w:rsidRPr="00A37B1E">
              <w:t>чающих дошк</w:t>
            </w:r>
            <w:r w:rsidRPr="00A37B1E">
              <w:t>о</w:t>
            </w:r>
            <w:r w:rsidRPr="00A37B1E">
              <w:t>льную образ</w:t>
            </w:r>
            <w:r w:rsidRPr="00A37B1E">
              <w:t>о</w:t>
            </w:r>
            <w:r w:rsidRPr="00A37B1E">
              <w:lastRenderedPageBreak/>
              <w:t>вательную усл</w:t>
            </w:r>
            <w:r w:rsidRPr="00A37B1E">
              <w:t>у</w:t>
            </w:r>
            <w:r w:rsidRPr="00A37B1E">
              <w:t>гу</w:t>
            </w:r>
          </w:p>
          <w:p w:rsidR="00A37B1E" w:rsidRPr="00A37B1E" w:rsidRDefault="00A37B1E" w:rsidP="00A37B1E">
            <w:r w:rsidRPr="00A37B1E">
              <w:t xml:space="preserve"> В- общая  чи</w:t>
            </w:r>
            <w:r w:rsidRPr="00A37B1E">
              <w:t>с</w:t>
            </w:r>
            <w:r w:rsidRPr="00A37B1E">
              <w:t>ленность детей  в возрасте от полутора  до 3 лет, желающих получать д</w:t>
            </w:r>
            <w:r w:rsidRPr="00A37B1E">
              <w:t>о</w:t>
            </w:r>
            <w:r w:rsidRPr="00A37B1E">
              <w:t>школьное о</w:t>
            </w:r>
            <w:r w:rsidRPr="00A37B1E">
              <w:t>б</w:t>
            </w:r>
            <w:r w:rsidRPr="00A37B1E">
              <w:t>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lastRenderedPageBreak/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07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lastRenderedPageBreak/>
              <w:t>47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>
            <w:r w:rsidRPr="00A37B1E">
              <w:t>Доля обучающихся, получающих начальное общее образование в муниципальных обр</w:t>
            </w:r>
            <w:r w:rsidRPr="00A37B1E">
              <w:t>а</w:t>
            </w:r>
            <w:r w:rsidRPr="00A37B1E">
              <w:t>зовательных организ</w:t>
            </w:r>
            <w:r w:rsidRPr="00A37B1E">
              <w:t>а</w:t>
            </w:r>
            <w:r w:rsidRPr="00A37B1E">
              <w:t>циях, получающих бе</w:t>
            </w:r>
            <w:r w:rsidRPr="00A37B1E">
              <w:t>с</w:t>
            </w:r>
            <w:r w:rsidRPr="00A37B1E">
              <w:t>платное горячее пит</w:t>
            </w:r>
            <w:r w:rsidRPr="00A37B1E">
              <w:t>а</w:t>
            </w:r>
            <w:r w:rsidRPr="00A37B1E">
              <w:t>ние, к общему колич</w:t>
            </w:r>
            <w:r w:rsidRPr="00A37B1E">
              <w:t>е</w:t>
            </w:r>
            <w:r w:rsidRPr="00A37B1E">
              <w:t>ству обучающихся, п</w:t>
            </w:r>
            <w:r w:rsidRPr="00A37B1E">
              <w:t>о</w:t>
            </w:r>
            <w:r w:rsidRPr="00A37B1E">
              <w:t>лучающих начальное общее образование в муниципальных обр</w:t>
            </w:r>
            <w:r w:rsidRPr="00A37B1E">
              <w:t>а</w:t>
            </w:r>
            <w:r w:rsidRPr="00A37B1E">
              <w:t>зовательных организ</w:t>
            </w:r>
            <w:r w:rsidRPr="00A37B1E">
              <w:t>а</w:t>
            </w:r>
            <w:r w:rsidRPr="00A37B1E">
              <w:t>циях в отчетном ф</w:t>
            </w:r>
            <w:r w:rsidRPr="00A37B1E">
              <w:t>и</w:t>
            </w:r>
            <w:r w:rsidRPr="00A37B1E">
              <w:t>нансовом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  <w:p w:rsidR="00A37B1E" w:rsidRPr="00A37B1E" w:rsidRDefault="00A37B1E" w:rsidP="00A37B1E"/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обучающихся, получающих начальное общее образование в муниципальных образ</w:t>
            </w:r>
            <w:r w:rsidRPr="00A37B1E">
              <w:t>о</w:t>
            </w:r>
            <w:r w:rsidRPr="00A37B1E">
              <w:t>вательных организациях, получающих бесплатное горячее питание, к о</w:t>
            </w:r>
            <w:r w:rsidRPr="00A37B1E">
              <w:t>б</w:t>
            </w:r>
            <w:r w:rsidRPr="00A37B1E">
              <w:t>щему количеству об</w:t>
            </w:r>
            <w:r w:rsidRPr="00A37B1E">
              <w:t>у</w:t>
            </w:r>
            <w:r w:rsidRPr="00A37B1E">
              <w:t>чающихся, получающих начальное общее обр</w:t>
            </w:r>
            <w:r w:rsidRPr="00A37B1E">
              <w:t>а</w:t>
            </w:r>
            <w:r w:rsidRPr="00A37B1E">
              <w:t>зование в муниципал</w:t>
            </w:r>
            <w:r w:rsidRPr="00A37B1E">
              <w:t>ь</w:t>
            </w:r>
            <w:r w:rsidRPr="00A37B1E">
              <w:t xml:space="preserve">ных образовательных организациях в отчетном финансовом году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– доля обучающихся, , получающих начальное общее образование в муниципальных образ</w:t>
            </w:r>
            <w:r w:rsidRPr="00A37B1E">
              <w:t>о</w:t>
            </w:r>
            <w:r w:rsidRPr="00A37B1E">
              <w:t xml:space="preserve">вательных организациях, получающих бесплатное горячее питание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А – количество обучающихся, получающих начальное о</w:t>
            </w:r>
            <w:r w:rsidRPr="00A37B1E">
              <w:t>б</w:t>
            </w:r>
            <w:r w:rsidRPr="00A37B1E">
              <w:t>щее образов</w:t>
            </w:r>
            <w:r w:rsidRPr="00A37B1E">
              <w:t>а</w:t>
            </w:r>
            <w:r w:rsidRPr="00A37B1E">
              <w:t>ние в муниц</w:t>
            </w:r>
            <w:r w:rsidRPr="00A37B1E">
              <w:t>и</w:t>
            </w:r>
            <w:r w:rsidRPr="00A37B1E">
              <w:t>пальных обр</w:t>
            </w:r>
            <w:r w:rsidRPr="00A37B1E">
              <w:t>а</w:t>
            </w:r>
            <w:r w:rsidRPr="00A37B1E">
              <w:t>зовательных организациях, получающих бесплатное г</w:t>
            </w:r>
            <w:r w:rsidRPr="00A37B1E">
              <w:t>о</w:t>
            </w:r>
            <w:r w:rsidRPr="00A37B1E">
              <w:t>рячее питание</w:t>
            </w:r>
          </w:p>
          <w:p w:rsidR="00A37B1E" w:rsidRPr="00A37B1E" w:rsidRDefault="00A37B1E" w:rsidP="00A37B1E"/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% об</w:t>
            </w:r>
            <w:r w:rsidRPr="00A37B1E">
              <w:t>у</w:t>
            </w:r>
            <w:r w:rsidRPr="00A37B1E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070"/>
        </w:trPr>
        <w:tc>
          <w:tcPr>
            <w:tcW w:w="5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об</w:t>
            </w:r>
            <w:r w:rsidRPr="00A37B1E">
              <w:t>у</w:t>
            </w:r>
            <w:r w:rsidRPr="00A37B1E">
              <w:t>чающихся, п</w:t>
            </w:r>
            <w:r w:rsidRPr="00A37B1E">
              <w:t>о</w:t>
            </w:r>
            <w:r w:rsidRPr="00A37B1E">
              <w:t>лучающих н</w:t>
            </w:r>
            <w:r w:rsidRPr="00A37B1E">
              <w:t>а</w:t>
            </w:r>
            <w:r w:rsidRPr="00A37B1E">
              <w:t>чальное общее образование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</w:tr>
      <w:tr w:rsidR="00A37B1E" w:rsidRPr="00A37B1E" w:rsidTr="00A37B1E">
        <w:trPr>
          <w:trHeight w:val="1722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48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>
            <w:r w:rsidRPr="00A37B1E">
              <w:t>Доля общеобразов</w:t>
            </w:r>
            <w:r w:rsidRPr="00A37B1E">
              <w:t>а</w:t>
            </w:r>
            <w:r w:rsidRPr="00A37B1E">
              <w:t>тельных организаций, в которых реализованы мероприятия по с</w:t>
            </w:r>
            <w:r w:rsidRPr="00A37B1E">
              <w:t>о</w:t>
            </w:r>
            <w:r w:rsidRPr="00A37B1E">
              <w:t>блюдению санитарно-эпидемиологических требований в условиях распространения н</w:t>
            </w:r>
            <w:r w:rsidRPr="00A37B1E">
              <w:t>о</w:t>
            </w:r>
            <w:r w:rsidRPr="00A37B1E">
              <w:t>вой коронавирусной инфекции (COVID-19)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общеобразов</w:t>
            </w:r>
            <w:r w:rsidRPr="00A37B1E">
              <w:t>а</w:t>
            </w:r>
            <w:r w:rsidRPr="00A37B1E">
              <w:t>тельных организаций, в которых реализованы мероприятия по собл</w:t>
            </w:r>
            <w:r w:rsidRPr="00A37B1E">
              <w:t>ю</w:t>
            </w:r>
            <w:r w:rsidRPr="00A37B1E">
              <w:t>дению санитарно-эпидемиологических требований в условиях распространения новой коронавирусной инфе</w:t>
            </w:r>
            <w:r w:rsidRPr="00A37B1E">
              <w:t>к</w:t>
            </w:r>
            <w:r w:rsidRPr="00A37B1E">
              <w:t>ции (COVID-19)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– доля общеобразов</w:t>
            </w:r>
            <w:r w:rsidRPr="00A37B1E">
              <w:t>а</w:t>
            </w:r>
            <w:r w:rsidRPr="00A37B1E">
              <w:t>тельных организаций, в которых реализованы мероприятия по собл</w:t>
            </w:r>
            <w:r w:rsidRPr="00A37B1E">
              <w:t>ю</w:t>
            </w:r>
            <w:r w:rsidRPr="00A37B1E">
              <w:t>дению санитарно-эпидемиологических требований в условиях распространения новой коронавирусной инфе</w:t>
            </w:r>
            <w:r w:rsidRPr="00A37B1E">
              <w:t>к</w:t>
            </w:r>
            <w:r w:rsidRPr="00A37B1E">
              <w:t xml:space="preserve">ции (COVID-19)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А – количество общеобразов</w:t>
            </w:r>
            <w:r w:rsidRPr="00A37B1E">
              <w:t>а</w:t>
            </w:r>
            <w:r w:rsidRPr="00A37B1E">
              <w:t>тельных орг</w:t>
            </w:r>
            <w:r w:rsidRPr="00A37B1E">
              <w:t>а</w:t>
            </w:r>
            <w:r w:rsidRPr="00A37B1E">
              <w:t>низаций, в к</w:t>
            </w:r>
            <w:r w:rsidRPr="00A37B1E">
              <w:t>о</w:t>
            </w:r>
            <w:r w:rsidRPr="00A37B1E">
              <w:t>торых реализ</w:t>
            </w:r>
            <w:r w:rsidRPr="00A37B1E">
              <w:t>о</w:t>
            </w:r>
            <w:r w:rsidRPr="00A37B1E">
              <w:t>ваны мер</w:t>
            </w:r>
            <w:r w:rsidRPr="00A37B1E">
              <w:t>о</w:t>
            </w:r>
            <w:r w:rsidRPr="00A37B1E">
              <w:t>приятия по с</w:t>
            </w:r>
            <w:r w:rsidRPr="00A37B1E">
              <w:t>о</w:t>
            </w:r>
            <w:r w:rsidRPr="00A37B1E">
              <w:t>блюдению с</w:t>
            </w:r>
            <w:r w:rsidRPr="00A37B1E">
              <w:t>а</w:t>
            </w:r>
            <w:r w:rsidRPr="00A37B1E">
              <w:t>нитарно-эпидемиолог</w:t>
            </w:r>
            <w:r w:rsidRPr="00A37B1E">
              <w:t>и</w:t>
            </w:r>
            <w:r w:rsidRPr="00A37B1E">
              <w:t>ческих треб</w:t>
            </w:r>
            <w:r w:rsidRPr="00A37B1E">
              <w:t>о</w:t>
            </w:r>
            <w:r w:rsidRPr="00A37B1E">
              <w:t>ваний в услов</w:t>
            </w:r>
            <w:r w:rsidRPr="00A37B1E">
              <w:t>и</w:t>
            </w:r>
            <w:r w:rsidRPr="00A37B1E">
              <w:t>ях распростр</w:t>
            </w:r>
            <w:r w:rsidRPr="00A37B1E">
              <w:t>а</w:t>
            </w:r>
            <w:r w:rsidRPr="00A37B1E">
              <w:t>нения новой коронавиру</w:t>
            </w:r>
            <w:r w:rsidRPr="00A37B1E">
              <w:t>с</w:t>
            </w:r>
            <w:r w:rsidRPr="00A37B1E">
              <w:t>ной инфекции (COVID-19)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% орган</w:t>
            </w:r>
            <w:r w:rsidRPr="00A37B1E">
              <w:t>и</w:t>
            </w:r>
            <w:r w:rsidRPr="00A37B1E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1722"/>
        </w:trPr>
        <w:tc>
          <w:tcPr>
            <w:tcW w:w="5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</w:tr>
    </w:tbl>
    <w:p w:rsidR="00601AEB" w:rsidRDefault="00601AEB" w:rsidP="00A37B1E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694CB8" w:rsidRDefault="00F030B6" w:rsidP="006440F1">
      <w:pPr>
        <w:spacing w:after="0"/>
        <w:jc w:val="right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</w:t>
      </w:r>
      <w:r w:rsidRPr="00694CB8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694CB8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</w:t>
      </w: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ФИНАНСОВОЕ ОБЕСПЕЧЕНИЕ</w:t>
      </w: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B01FCC" w:rsidRDefault="00B01FCC" w:rsidP="00B01FCC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>муниципальной программы за счет средств районного бюджета</w:t>
      </w:r>
    </w:p>
    <w:tbl>
      <w:tblPr>
        <w:tblW w:w="0" w:type="auto"/>
        <w:tblInd w:w="529" w:type="dxa"/>
        <w:tblLayout w:type="fixed"/>
        <w:tblLook w:val="0000"/>
      </w:tblPr>
      <w:tblGrid>
        <w:gridCol w:w="2976"/>
        <w:gridCol w:w="4111"/>
        <w:gridCol w:w="1417"/>
        <w:gridCol w:w="1418"/>
        <w:gridCol w:w="1417"/>
        <w:gridCol w:w="1296"/>
        <w:gridCol w:w="1337"/>
        <w:gridCol w:w="1225"/>
      </w:tblGrid>
      <w:tr w:rsidR="00B01FCC" w:rsidTr="00B01FCC">
        <w:trPr>
          <w:cantSplit/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тель, соисполнитель, уч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Источник финансового</w:t>
            </w:r>
          </w:p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обеспечения</w:t>
            </w:r>
          </w:p>
        </w:tc>
        <w:tc>
          <w:tcPr>
            <w:tcW w:w="8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Расходы (тыс. руб.)</w:t>
            </w:r>
          </w:p>
        </w:tc>
      </w:tr>
      <w:tr w:rsidR="00B01FCC" w:rsidTr="00B01FCC">
        <w:trPr>
          <w:cantSplit/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2022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2023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2024 год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2025 год</w:t>
            </w:r>
          </w:p>
        </w:tc>
      </w:tr>
      <w:tr w:rsidR="00B01FCC" w:rsidTr="00B01FCC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</w:tr>
      <w:tr w:rsidR="00B01FCC" w:rsidTr="00B01FCC">
        <w:trPr>
          <w:cantSplit/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32"/>
                <w:szCs w:val="20"/>
              </w:rPr>
              <w:t>Итого</w:t>
            </w: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589 669,0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528 070,9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556 144,1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493 508,6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493 508,6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493 508,6</w:t>
            </w:r>
          </w:p>
        </w:tc>
      </w:tr>
      <w:tr w:rsidR="00B01FCC" w:rsidTr="00B01FCC">
        <w:trPr>
          <w:cantSplit/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184 342,3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175 382,4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178 773,8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180 399,8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180 399,8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180 399,8</w:t>
            </w:r>
          </w:p>
        </w:tc>
      </w:tr>
      <w:tr w:rsidR="00B01FCC" w:rsidTr="00B01FCC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средств федерального бюдж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12 180,7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собственных средств облас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393 146,0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352 688,5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377 370,3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</w:t>
            </w:r>
          </w:p>
        </w:tc>
      </w:tr>
      <w:tr w:rsidR="00B01FCC" w:rsidTr="00B01FCC">
        <w:trPr>
          <w:cantSplit/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Участник 1</w:t>
            </w:r>
          </w:p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реализующие основную общеобразовател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147 429,7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139 062,8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139 268,9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140 268,9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140 268,9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140 268,9</w:t>
            </w:r>
          </w:p>
        </w:tc>
      </w:tr>
      <w:tr w:rsidR="00B01FCC" w:rsidTr="00B01FCC">
        <w:trPr>
          <w:cantSplit/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33 662,1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34 159,5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34 365,6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35 365,6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35 365,6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35 365,6</w:t>
            </w:r>
          </w:p>
        </w:tc>
      </w:tr>
      <w:tr w:rsidR="00B01FCC" w:rsidTr="00B01FCC">
        <w:trPr>
          <w:cantSplit/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113 767,6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</w:tr>
      <w:tr w:rsidR="00B01FCC" w:rsidTr="00B01FCC">
        <w:trPr>
          <w:cantSplit/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2, всего</w:t>
            </w:r>
          </w:p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B01FCC" w:rsidRDefault="00B01FCC" w:rsidP="00B01FCC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395 357,3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342 805,5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369 930,8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305 588,6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305 588,6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305 588,6</w:t>
            </w:r>
          </w:p>
        </w:tc>
      </w:tr>
      <w:tr w:rsidR="00B01FCC" w:rsidTr="00B01FCC">
        <w:trPr>
          <w:cantSplit/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103 798,2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95 020,3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97 463,8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97 383,1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97 383,1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97 383,1</w:t>
            </w:r>
          </w:p>
        </w:tc>
      </w:tr>
      <w:tr w:rsidR="00B01FCC" w:rsidTr="00B01FCC">
        <w:trPr>
          <w:cantSplit/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12 180,7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279 378,4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247 785,2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272 467,0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208 205,5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208 205,5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208 205,5</w:t>
            </w:r>
          </w:p>
        </w:tc>
      </w:tr>
      <w:tr w:rsidR="00B01FCC" w:rsidTr="00B01FCC">
        <w:trPr>
          <w:cantSplit/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1</w:t>
            </w:r>
          </w:p>
          <w:p w:rsidR="00B01FCC" w:rsidRDefault="00B01FCC" w:rsidP="00B01FCC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322 276,2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299 950,4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327 189,7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302 137,7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302 137,7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302 137,7</w:t>
            </w:r>
          </w:p>
        </w:tc>
      </w:tr>
      <w:tr w:rsidR="00B01FCC" w:rsidTr="00B01FCC">
        <w:trPr>
          <w:cantSplit/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93 767,1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90 502,8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93 060,3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93 932,2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93 932,2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93 932,2</w:t>
            </w:r>
          </w:p>
        </w:tc>
      </w:tr>
      <w:tr w:rsidR="00B01FCC" w:rsidTr="00B01FCC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12 180,7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216 328,4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209 447,6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234 129,4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208 205,5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208 205,5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208 205,5</w:t>
            </w:r>
          </w:p>
        </w:tc>
      </w:tr>
      <w:tr w:rsidR="00B01FCC" w:rsidTr="00B01FCC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2</w:t>
            </w:r>
          </w:p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73 081,1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42 855,1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42 741,1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3 450,9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3 450,9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3 450,9</w:t>
            </w:r>
          </w:p>
        </w:tc>
      </w:tr>
      <w:tr w:rsidR="00B01FCC" w:rsidTr="00B01FCC">
        <w:trPr>
          <w:cantSplit/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10 031,1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4 517,5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4 403,5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3 450,9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3 450,9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3 450,9</w:t>
            </w:r>
          </w:p>
        </w:tc>
      </w:tr>
      <w:tr w:rsidR="00B01FCC" w:rsidTr="00B01FCC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63 050,0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38 337,6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38 337,6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19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района,</w:t>
            </w:r>
          </w:p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46 882,0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46 202,6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46 944,4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</w:tr>
      <w:tr w:rsidR="00B01FCC" w:rsidTr="00B01FCC">
        <w:trPr>
          <w:cantSplit/>
          <w:trHeight w:val="27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46 882,0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46 202,6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46 944,4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</w:tr>
      <w:tr w:rsidR="00B01FCC" w:rsidTr="00B01FCC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305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</w:tr>
      <w:tr w:rsidR="00B01FCC" w:rsidTr="00B01FCC">
        <w:trPr>
          <w:cantSplit/>
          <w:trHeight w:val="41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</w:tr>
      <w:tr w:rsidR="00B01FCC" w:rsidTr="00B01FCC">
        <w:trPr>
          <w:cantSplit/>
          <w:trHeight w:val="53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62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43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43 618,2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42 938,8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43 680,6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</w:tr>
      <w:tr w:rsidR="00B01FCC" w:rsidTr="00B01FCC">
        <w:trPr>
          <w:cantSplit/>
          <w:trHeight w:val="35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43 618,2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42 938,8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43 680,6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</w:tr>
      <w:tr w:rsidR="00B01FCC" w:rsidTr="00B01FCC">
        <w:trPr>
          <w:cantSplit/>
          <w:trHeight w:val="53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01FCC" w:rsidTr="00B01FCC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ПРОГНОЗНАЯ (СПРАВОЧНАЯ) ОЦЕНКА</w:t>
      </w: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7"/>
          <w:szCs w:val="27"/>
        </w:rPr>
        <w:t>областного бюджета бюджетов поселений района, организаций на реализацию целей муниципальной программы</w:t>
      </w: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5078"/>
        <w:gridCol w:w="1620"/>
        <w:gridCol w:w="1800"/>
        <w:gridCol w:w="1620"/>
        <w:gridCol w:w="1620"/>
        <w:gridCol w:w="1980"/>
        <w:gridCol w:w="1757"/>
      </w:tblGrid>
      <w:tr w:rsidR="00B01FCC" w:rsidTr="00B01FCC">
        <w:trPr>
          <w:cantSplit/>
          <w:trHeight w:val="503"/>
        </w:trPr>
        <w:tc>
          <w:tcPr>
            <w:tcW w:w="5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03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B01FCC" w:rsidTr="00B01FCC">
        <w:trPr>
          <w:cantSplit/>
          <w:trHeight w:val="417"/>
        </w:trPr>
        <w:tc>
          <w:tcPr>
            <w:tcW w:w="5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B01FCC" w:rsidTr="00B01FCC">
        <w:trPr>
          <w:trHeight w:val="407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405 326,7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352 688,5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377 370,3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</w:t>
            </w:r>
          </w:p>
        </w:tc>
      </w:tr>
      <w:tr w:rsidR="00B01FCC" w:rsidTr="00B01FCC">
        <w:trPr>
          <w:trHeight w:val="41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федеральный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12 180,7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B01FCC" w:rsidTr="00B01FCC">
        <w:trPr>
          <w:trHeight w:val="73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областной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393 146,0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352 688,5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377 370,3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313 108,8</w:t>
            </w:r>
          </w:p>
        </w:tc>
      </w:tr>
      <w:tr w:rsidR="00B01FCC" w:rsidTr="00B01FCC">
        <w:trPr>
          <w:trHeight w:val="50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бюджеты поселений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B01FCC" w:rsidTr="00B01FCC">
        <w:trPr>
          <w:trHeight w:val="55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B01FCC" w:rsidRDefault="00B01FCC" w:rsidP="00B01FCC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B01FCC" w:rsidRDefault="00B01FCC" w:rsidP="00B01FC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 за счет указанных средств, отраженные в приложении 3 к программе.</w:t>
      </w:r>
    </w:p>
    <w:p w:rsidR="00B01FCC" w:rsidRDefault="00B01FCC" w:rsidP="00B01FCC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приводится для муниципальных программ в случае участия поселений.</w:t>
      </w:r>
    </w:p>
    <w:p w:rsidR="00F030B6" w:rsidRPr="007E61E0" w:rsidRDefault="00F030B6" w:rsidP="00F030B6">
      <w:pPr>
        <w:autoSpaceDE w:val="0"/>
        <w:rPr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7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B01FCC" w:rsidRPr="00B01FCC" w:rsidRDefault="00B01FCC" w:rsidP="00B01F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«Общий объем бюджетных ассигнований на реализацию подпрограммы 1 с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ставляет 846 568,1</w:t>
            </w:r>
            <w:r w:rsidRPr="00B01FC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тыс. руб., в том числе по годам реализ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ции: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 год – 147 429,7  тыс. руб.;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2021 год – 139 062,8   тыс. руб.;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2022 год – 139 268,9  тыс. руб.;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2023 год – 140 268,9  тыс. руб.;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 год -  140 268,9  тыс. руб.;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 год – 140 268,9 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бюджета за счет собс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венных средств областного бюджета – 638 284,1 тыс. рублей, в том числе по г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дам реализ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ции: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 – 113 767,6 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2021 год – 104 903,3  тыс. руб. 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 – 104 903,3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 – 104 903,3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 – 104 903,3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 – 104 903,3 тыс. руб.,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за счет собственных доходов бюджета – 208 284,0 тыс. рублей, в том числе по г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 – 33 662,1 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2021 год – 34 159,5  тыс. руб. 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 – 34 365,6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 – 35 365,6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 – 35 365,6 тыс. руб.</w:t>
            </w:r>
          </w:p>
          <w:p w:rsidR="00F030B6" w:rsidRPr="00B01FCC" w:rsidRDefault="00B01FCC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 – 35 365,6 тыс. руб.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услуги, на 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8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01FCC" w:rsidRPr="00B01FCC" w:rsidRDefault="00B01FCC" w:rsidP="00B01F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«Общий объем бюджетных ассигнований на реализацию подпрограммы 1 составляет 846 568,1</w:t>
      </w:r>
      <w:r w:rsidRPr="00B01FC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</w:t>
      </w: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тыс. руб., в том числе по годам реализ</w:t>
      </w: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ции: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2020 год – 147 429,7  тыс. руб.;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2021 год – 139 062,8   тыс. руб.;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2022 год – 139 268,9  тыс. руб.;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2023 год – 140 268,9  тыс. руб.;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2024 год -  140 268,9  тыс. руб.;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2025 год – 140 268,9  тыс. руб.</w:t>
      </w:r>
    </w:p>
    <w:p w:rsidR="00B01FCC" w:rsidRPr="00B01FCC" w:rsidRDefault="00B01FCC" w:rsidP="00B01FCC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обл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стного бюджета – 638 284,1 тыс. рублей, в том числе по г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дам реализации: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 год – 113 767,6 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2021 год – 104 903,3  тыс. руб. 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 год – 104 903,3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 – 104 903,3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2024 год – 104 903,3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2025 год – 104 903,3 тыс. руб.,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числе за счет собственных доходов бюджета – 208 284,0 тыс. рублей, в том числе по годам ре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лиз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ции: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 год – 33 662,1 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2021 год – 34 159,5  тыс. руб. 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 год – 34 365,6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 – 35 365,6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2024 год – 35 365,6 тыс. руб.</w:t>
      </w:r>
    </w:p>
    <w:p w:rsidR="00B01FCC" w:rsidRPr="00B01FCC" w:rsidRDefault="00B01FCC" w:rsidP="00B01FC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2025 год – 35 365,6 тыс. руб.</w:t>
      </w:r>
    </w:p>
    <w:p w:rsidR="00F030B6" w:rsidRPr="00E0561E" w:rsidRDefault="00074718" w:rsidP="00E97D8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1 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>ФИНАНСОВОЕ ОБЕСПЕЧЕНИЕ</w:t>
      </w:r>
    </w:p>
    <w:p w:rsidR="00B01FCC" w:rsidRDefault="00B01FCC" w:rsidP="00B01FCC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подпрограммы 1 муниципальной программы за счет средств районного бюджета</w:t>
      </w:r>
    </w:p>
    <w:p w:rsidR="00B01FCC" w:rsidRDefault="00B01FCC" w:rsidP="00B01FCC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</w:p>
    <w:tbl>
      <w:tblPr>
        <w:tblW w:w="0" w:type="auto"/>
        <w:tblInd w:w="-39" w:type="dxa"/>
        <w:tblLayout w:type="fixed"/>
        <w:tblLook w:val="0000"/>
      </w:tblPr>
      <w:tblGrid>
        <w:gridCol w:w="709"/>
        <w:gridCol w:w="1701"/>
        <w:gridCol w:w="2694"/>
        <w:gridCol w:w="3543"/>
        <w:gridCol w:w="1276"/>
        <w:gridCol w:w="1418"/>
        <w:gridCol w:w="1275"/>
        <w:gridCol w:w="1276"/>
        <w:gridCol w:w="1276"/>
        <w:gridCol w:w="1286"/>
      </w:tblGrid>
      <w:tr w:rsidR="00B01FCC" w:rsidTr="00B01FCC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01FCC" w:rsidRDefault="00B01FCC" w:rsidP="00B01F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Статус</w:t>
            </w:r>
          </w:p>
          <w:p w:rsidR="00B01FCC" w:rsidRDefault="00B01FCC" w:rsidP="00B01F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Наименование в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домственной целевой программы,</w:t>
            </w:r>
          </w:p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основного меропри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тия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Ответственный исполнитель, участник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Источник финансового</w:t>
            </w:r>
          </w:p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обеспечения </w:t>
            </w:r>
          </w:p>
        </w:tc>
        <w:tc>
          <w:tcPr>
            <w:tcW w:w="7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Расходы (тыс. руб.)</w:t>
            </w:r>
          </w:p>
        </w:tc>
      </w:tr>
      <w:tr w:rsidR="00B01FCC" w:rsidTr="00B01FCC">
        <w:trPr>
          <w:cantSplit/>
          <w:trHeight w:val="8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2025 год</w:t>
            </w:r>
          </w:p>
        </w:tc>
      </w:tr>
      <w:tr w:rsidR="00B01FCC" w:rsidTr="00B01FCC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 CYR"/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eastAsia="Times New Roman" w:hAnsi="Times New Roman" w:cs="Times New Roman CYR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</w:tr>
      <w:tr w:rsidR="00B01FCC" w:rsidTr="00B01FCC">
        <w:trPr>
          <w:cantSplit/>
          <w:trHeight w:val="47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01FCC" w:rsidRDefault="00B01FCC" w:rsidP="00B01FC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 CYR"/>
                <w:b/>
                <w:sz w:val="23"/>
                <w:szCs w:val="23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«Развитие     </w:t>
            </w: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образования </w:t>
            </w: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Никольского </w:t>
            </w: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муниципального</w:t>
            </w: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района</w:t>
            </w: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на 2020-2025 годы»</w:t>
            </w:r>
          </w:p>
          <w:p w:rsidR="00B01FCC" w:rsidRDefault="00B01FCC" w:rsidP="00B01FCC">
            <w:pPr>
              <w:widowControl w:val="0"/>
              <w:autoSpaceDE w:val="0"/>
              <w:spacing w:after="0" w:line="240" w:lineRule="auto"/>
              <w:ind w:left="-630"/>
              <w:jc w:val="right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Итого</w:t>
            </w:r>
          </w:p>
          <w:p w:rsidR="00B01FCC" w:rsidRDefault="00B01FCC" w:rsidP="00B01FC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Ответственный исполнитель</w:t>
            </w:r>
          </w:p>
          <w:p w:rsidR="00B01FCC" w:rsidRDefault="00B01FCC" w:rsidP="00B01FCC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  <w:p w:rsidR="00B01FCC" w:rsidRDefault="00B01FCC" w:rsidP="00B01F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Участники:</w:t>
            </w:r>
          </w:p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учреждения,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147 429,7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139 062,8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139 268,9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140 268,9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140 268,9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140 268,9</w:t>
            </w:r>
          </w:p>
        </w:tc>
      </w:tr>
      <w:tr w:rsidR="00B01FCC" w:rsidTr="00B01FCC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33 662,1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34 159,5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</w:tr>
      <w:tr w:rsidR="00B01FCC" w:rsidTr="00B01FCC">
        <w:trPr>
          <w:cantSplit/>
          <w:trHeight w:val="43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B01FCC" w:rsidTr="00B01FCC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113 767,6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</w:tr>
      <w:tr w:rsidR="00B01FCC" w:rsidTr="00B01FCC">
        <w:trPr>
          <w:cantSplit/>
          <w:trHeight w:val="5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B01FCC" w:rsidTr="00B01FCC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17"/>
                <w:szCs w:val="17"/>
              </w:rPr>
            </w:pPr>
          </w:p>
          <w:p w:rsidR="00B01FCC" w:rsidRDefault="00B01FCC" w:rsidP="00B01FCC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B01FCC" w:rsidRDefault="00B01FCC" w:rsidP="00B01FCC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  <w:t>Основное мероприятие 1</w:t>
            </w:r>
          </w:p>
          <w:p w:rsidR="00B01FCC" w:rsidRDefault="00B01FCC" w:rsidP="00B01FCC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B01FCC" w:rsidRDefault="00B01FCC" w:rsidP="00B01FCC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B01FCC" w:rsidRDefault="00B01FCC" w:rsidP="00B01FCC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Организация пр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доставления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школьного и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полнительного образования в 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у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ниципальных бю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жетных дошкол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образовател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учреждениях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организации,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130 640,0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133 740,5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133 946,6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134 946,6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134 946,6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134 946,6</w:t>
            </w:r>
          </w:p>
        </w:tc>
      </w:tr>
      <w:tr w:rsidR="00B01FCC" w:rsidTr="00B01FCC">
        <w:trPr>
          <w:cantSplit/>
          <w:trHeight w:val="50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31 073,0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34 159,5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</w:tr>
      <w:tr w:rsidR="00B01FCC" w:rsidTr="00B01FCC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B01FCC" w:rsidTr="00B01FCC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99 567,0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</w:tr>
      <w:tr w:rsidR="00B01FCC" w:rsidTr="00B01FCC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</w:tr>
      <w:tr w:rsidR="00B01FCC" w:rsidTr="00B01FCC">
        <w:trPr>
          <w:cantSplit/>
          <w:trHeight w:val="3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новное мер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пр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ятие</w:t>
            </w:r>
          </w:p>
          <w:p w:rsidR="00B01FCC" w:rsidRDefault="00B01FCC" w:rsidP="00B01FCC">
            <w:pPr>
              <w:autoSpaceDE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Предоставление компенсации, в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ы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плачиваемой род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lastRenderedPageBreak/>
              <w:t>телям (законным представителям) детей, посещающих дошкольные обр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зовательные учре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дения</w:t>
            </w:r>
          </w:p>
          <w:p w:rsidR="00B01FCC" w:rsidRDefault="00B01FCC" w:rsidP="00B01FCC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4 260,0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</w:tr>
      <w:tr w:rsidR="00B01FCC" w:rsidTr="00B01FCC">
        <w:trPr>
          <w:cantSplit/>
          <w:trHeight w:val="3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B01FCC" w:rsidTr="00B01FCC">
        <w:trPr>
          <w:cantSplit/>
          <w:trHeight w:val="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B01FCC" w:rsidTr="00B01FCC">
        <w:trPr>
          <w:cantSplit/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4 260,0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</w:tr>
      <w:tr w:rsidR="00B01FCC" w:rsidTr="00B01FCC">
        <w:trPr>
          <w:cantSplit/>
          <w:trHeight w:val="4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B01FCC" w:rsidTr="00B01FCC">
        <w:trPr>
          <w:cantSplit/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Модернизация 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гиональных систем дошкольного обр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зования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B01FCC" w:rsidRDefault="00B01FCC" w:rsidP="00B01FCC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B01FCC" w:rsidRDefault="00B01FCC" w:rsidP="00B01FCC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12 386,1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</w:tr>
      <w:tr w:rsidR="00B01FCC" w:rsidTr="00B01FCC">
        <w:trPr>
          <w:cantSplit/>
          <w:trHeight w:val="42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2 589,1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</w:tr>
      <w:tr w:rsidR="00B01FCC" w:rsidTr="00B01FCC">
        <w:trPr>
          <w:cantSplit/>
          <w:trHeight w:val="6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B01FCC" w:rsidTr="00B01FCC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9 797,0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B01FCC" w:rsidTr="00B01FCC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B01FCC" w:rsidTr="00B01FCC">
        <w:trPr>
          <w:cantSplit/>
          <w:trHeight w:val="54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B01FCC" w:rsidRDefault="00B01FCC" w:rsidP="00B01FCC">
            <w:pPr>
              <w:autoSpaceDE w:val="0"/>
              <w:snapToGrid w:val="0"/>
              <w:ind w:left="113" w:right="113"/>
              <w:jc w:val="center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jc w:val="both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Реализация мех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низмов обеспечения доступности кач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ственных образов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тельных услуг 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б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щего образования детям с ограниче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ными возможн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стями здоровья, детям - инвалидам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B01FCC" w:rsidRDefault="00B01FCC" w:rsidP="00B01FCC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B01FCC" w:rsidRDefault="00B01FCC" w:rsidP="00B01FCC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B01FCC" w:rsidRDefault="00B01FCC" w:rsidP="00B01FCC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B01FCC" w:rsidRDefault="00B01FCC" w:rsidP="00B01FCC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</w:tr>
      <w:tr w:rsidR="00B01FCC" w:rsidTr="00B01FCC">
        <w:trPr>
          <w:cantSplit/>
          <w:trHeight w:val="8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B01FCC" w:rsidTr="00B01FCC">
        <w:trPr>
          <w:cantSplit/>
          <w:trHeight w:val="82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B01FCC" w:rsidTr="00B01FCC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</w:tr>
      <w:tr w:rsidR="00B01FCC" w:rsidTr="00B01FCC">
        <w:trPr>
          <w:cantSplit/>
          <w:trHeight w:val="4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</w:tbl>
    <w:p w:rsidR="00B01FCC" w:rsidRDefault="00B01FCC" w:rsidP="00B01FCC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1670B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ПРОГНОЗНАЯ (СПРАВОЧНАЯ) ОЦЕНКА </w:t>
      </w: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подпрограммы 1 муниципальной программы</w:t>
      </w:r>
    </w:p>
    <w:p w:rsidR="00B01FCC" w:rsidRDefault="00B01FCC" w:rsidP="00B01FC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307"/>
        <w:gridCol w:w="1827"/>
        <w:gridCol w:w="2104"/>
        <w:gridCol w:w="1965"/>
        <w:gridCol w:w="1966"/>
        <w:gridCol w:w="1827"/>
        <w:gridCol w:w="1821"/>
      </w:tblGrid>
      <w:tr w:rsidR="00B01FCC" w:rsidTr="00B01FCC">
        <w:trPr>
          <w:cantSplit/>
        </w:trPr>
        <w:tc>
          <w:tcPr>
            <w:tcW w:w="4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1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B01FCC" w:rsidTr="00B01FCC">
        <w:trPr>
          <w:cantSplit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2025 год</w:t>
            </w:r>
          </w:p>
        </w:tc>
      </w:tr>
      <w:tr w:rsidR="00B01FCC" w:rsidTr="00B01FCC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113 767,6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</w:tr>
      <w:tr w:rsidR="00B01FCC" w:rsidTr="00B01FCC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B01FCC" w:rsidTr="00B01FCC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областной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113 767,6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</w:tr>
      <w:tr w:rsidR="00B01FCC" w:rsidTr="00B01FCC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бюджеты поселений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B01FCC" w:rsidTr="00B01FCC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1FCC" w:rsidRDefault="00B01FCC" w:rsidP="00B01FCC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CC" w:rsidRDefault="00B01FCC" w:rsidP="00B01FC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</w:tbl>
    <w:p w:rsidR="00B01FCC" w:rsidRDefault="00B01FCC" w:rsidP="00B01FCC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B01FCC" w:rsidRDefault="00B01FCC" w:rsidP="00B01FC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&lt;*&gt; </w:t>
      </w:r>
      <w:r>
        <w:rPr>
          <w:rFonts w:ascii="Times New Roman" w:eastAsia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E97D8C" w:rsidRPr="00ED6802" w:rsidRDefault="00B01FCC" w:rsidP="00B01FCC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eastAsia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</w:t>
      </w:r>
    </w:p>
    <w:p w:rsidR="00E97D8C" w:rsidRPr="00ED6802" w:rsidRDefault="00E97D8C" w:rsidP="00E97D8C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63426D" w:rsidRDefault="0063426D" w:rsidP="0063426D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ПРОГНОЗ</w:t>
      </w:r>
    </w:p>
    <w:p w:rsidR="0063426D" w:rsidRDefault="0063426D" w:rsidP="0063426D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сводных показателей муниципальных заданий на оказание муниципальных услуг (выполнение работ)</w:t>
      </w:r>
    </w:p>
    <w:p w:rsidR="0063426D" w:rsidRDefault="0063426D" w:rsidP="0063426D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7"/>
          <w:szCs w:val="27"/>
        </w:rPr>
        <w:t>муниципальными учреждениями по подпрограмме 1 муниципальной программы</w:t>
      </w:r>
    </w:p>
    <w:p w:rsidR="0063426D" w:rsidRDefault="0063426D" w:rsidP="0063426D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</w:rPr>
      </w:pPr>
      <w:r>
        <w:t xml:space="preserve"> </w:t>
      </w:r>
    </w:p>
    <w:tbl>
      <w:tblPr>
        <w:tblW w:w="0" w:type="auto"/>
        <w:tblInd w:w="-5" w:type="dxa"/>
        <w:tblLayout w:type="fixed"/>
        <w:tblLook w:val="0000"/>
      </w:tblPr>
      <w:tblGrid>
        <w:gridCol w:w="1951"/>
        <w:gridCol w:w="2126"/>
        <w:gridCol w:w="1418"/>
        <w:gridCol w:w="850"/>
        <w:gridCol w:w="933"/>
        <w:gridCol w:w="992"/>
        <w:gridCol w:w="769"/>
        <w:gridCol w:w="850"/>
        <w:gridCol w:w="851"/>
        <w:gridCol w:w="850"/>
        <w:gridCol w:w="992"/>
        <w:gridCol w:w="851"/>
        <w:gridCol w:w="850"/>
        <w:gridCol w:w="851"/>
        <w:gridCol w:w="861"/>
      </w:tblGrid>
      <w:tr w:rsidR="0063426D" w:rsidTr="00D17714">
        <w:trPr>
          <w:cantSplit/>
          <w:trHeight w:val="55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Наименование муниципальной работы </w:t>
            </w: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(услуги)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Наименование 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казателя, характ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ризующего объём услуги (работы)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Единица измерения объёма м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ниципал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ной услуги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Значение показателя объёма услуги (работы)</w:t>
            </w:r>
          </w:p>
        </w:tc>
        <w:tc>
          <w:tcPr>
            <w:tcW w:w="52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Расходы районного бюджета на оказание муниц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пальной услуги (работы), тыс. руб.</w:t>
            </w:r>
          </w:p>
        </w:tc>
      </w:tr>
      <w:tr w:rsidR="0063426D" w:rsidTr="00D17714">
        <w:trPr>
          <w:cantSplit/>
          <w:trHeight w:val="113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</w:tr>
      <w:tr w:rsidR="0063426D" w:rsidTr="00D1771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15</w:t>
            </w:r>
          </w:p>
        </w:tc>
      </w:tr>
      <w:tr w:rsidR="0063426D" w:rsidTr="00D17714">
        <w:trPr>
          <w:cantSplit/>
          <w:trHeight w:val="263"/>
        </w:trPr>
        <w:tc>
          <w:tcPr>
            <w:tcW w:w="159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63426D" w:rsidTr="00D17714">
        <w:trPr>
          <w:cantSplit/>
          <w:trHeight w:val="11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63426D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after="0" w:line="240" w:lineRule="auto"/>
              <w:ind w:left="360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Реализация образов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тельных пр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грамм д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школьного образования. Присмотр и уход.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Контингент восп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танников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1126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1120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3426D" w:rsidRDefault="0063426D" w:rsidP="00D1771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3426D" w:rsidRDefault="0063426D" w:rsidP="00D17714">
            <w:r>
              <w:rPr>
                <w:rFonts w:ascii="Times New Roman" w:eastAsia="Times New Roman" w:hAnsi="Times New Roman"/>
                <w:sz w:val="23"/>
                <w:szCs w:val="23"/>
              </w:rPr>
              <w:t>1120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3426D" w:rsidRDefault="0063426D" w:rsidP="00D17714">
            <w:pPr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  <w:p w:rsidR="0063426D" w:rsidRDefault="0063426D" w:rsidP="00D17714">
            <w:pPr>
              <w:ind w:left="113" w:right="113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129 575,5</w:t>
            </w:r>
          </w:p>
          <w:p w:rsidR="0063426D" w:rsidRDefault="0063426D" w:rsidP="00D17714">
            <w:pPr>
              <w:ind w:left="113" w:right="113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116 893,2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3426D" w:rsidRDefault="0063426D" w:rsidP="00D17714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133 130,1</w:t>
            </w:r>
          </w:p>
          <w:p w:rsidR="0063426D" w:rsidRDefault="0063426D" w:rsidP="00D17714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3426D" w:rsidRDefault="0063426D" w:rsidP="00D17714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133 336,2</w:t>
            </w:r>
          </w:p>
          <w:p w:rsidR="0063426D" w:rsidRDefault="0063426D" w:rsidP="00D17714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3426D" w:rsidRDefault="0063426D" w:rsidP="00D17714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134 336,2</w:t>
            </w:r>
          </w:p>
          <w:p w:rsidR="0063426D" w:rsidRDefault="0063426D" w:rsidP="00D17714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3426D" w:rsidRDefault="0063426D" w:rsidP="00D17714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134 336,2</w:t>
            </w:r>
          </w:p>
          <w:p w:rsidR="0063426D" w:rsidRDefault="0063426D" w:rsidP="00D17714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3426D" w:rsidRDefault="0063426D" w:rsidP="00D17714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134 336,2</w:t>
            </w:r>
          </w:p>
          <w:p w:rsidR="0063426D" w:rsidRDefault="0063426D" w:rsidP="00D17714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</w:tr>
    </w:tbl>
    <w:p w:rsidR="0063426D" w:rsidRDefault="0063426D" w:rsidP="0063426D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</w:rPr>
        <w:sectPr w:rsidR="0063426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765" w:right="822" w:bottom="765" w:left="425" w:header="709" w:footer="709" w:gutter="0"/>
          <w:cols w:space="720"/>
          <w:docGrid w:linePitch="360"/>
        </w:sectPr>
      </w:pPr>
      <w:r>
        <w:rPr>
          <w:rFonts w:ascii="Times New Roman" w:eastAsia="Times New Roman" w:hAnsi="Times New Roman"/>
          <w:b/>
          <w:color w:val="000000"/>
          <w:sz w:val="21"/>
          <w:szCs w:val="21"/>
        </w:rPr>
        <w:t xml:space="preserve">                   </w:t>
      </w: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FE1E33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- Реализация регионально</w:t>
            </w:r>
            <w:r w:rsidR="00FE1E33">
              <w:rPr>
                <w:rFonts w:ascii="Times New Roman" w:hAnsi="Times New Roman"/>
                <w:color w:val="000000"/>
                <w:sz w:val="24"/>
                <w:szCs w:val="24"/>
              </w:rPr>
              <w:t>го проекта «Современная школа»;</w:t>
            </w:r>
          </w:p>
          <w:p w:rsidR="00FE1E33" w:rsidRDefault="003D00B5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="00FE1E33">
              <w:rPr>
                <w:rFonts w:ascii="Times New Roman" w:hAnsi="Times New Roman"/>
                <w:sz w:val="24"/>
                <w:szCs w:val="24"/>
              </w:rPr>
              <w:t>- Организация бесплатного горячего питания обучающихся, получающих начальное общее образование в муниципальных о</w:t>
            </w:r>
            <w:r w:rsidR="00FE1E33">
              <w:rPr>
                <w:rFonts w:ascii="Times New Roman" w:hAnsi="Times New Roman"/>
                <w:sz w:val="24"/>
                <w:szCs w:val="24"/>
              </w:rPr>
              <w:t>б</w:t>
            </w:r>
            <w:r w:rsidR="00FE1E33">
              <w:rPr>
                <w:rFonts w:ascii="Times New Roman" w:hAnsi="Times New Roman"/>
                <w:sz w:val="24"/>
                <w:szCs w:val="24"/>
              </w:rPr>
              <w:t>разовательных организациях,</w:t>
            </w:r>
          </w:p>
          <w:p w:rsidR="003D00B5" w:rsidRPr="00FE1E33" w:rsidRDefault="00FE1E33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Создание условий для обеспечения образовательного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цесса в части нераспространения новой короновирусной инфе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ции.</w:t>
            </w:r>
            <w:r w:rsidR="003D00B5"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  <w:p w:rsidR="00FE1E33" w:rsidRDefault="00FE1E33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доля обучающихся, получающих начальное общее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в муниципальных образовательных организациях,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 бесплатное горячее питание, к общему количеству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чающихся, получающих начальное общее образование в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пальных образовательных организациях;</w:t>
            </w:r>
          </w:p>
          <w:p w:rsidR="00FE1E33" w:rsidRPr="00FE1E33" w:rsidRDefault="00FE1E33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 доля общеобразовательных организаций, в которых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зованы мероприятия по соблюдению санитарно-эпидемиологических требований в условиях распространения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коронавирусной инфекции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AC72DE">
              <w:rPr>
                <w:rFonts w:ascii="Times New Roman" w:hAnsi="Times New Roman"/>
                <w:sz w:val="24"/>
                <w:szCs w:val="24"/>
              </w:rPr>
              <w:t>-19)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«Общий объем бюджетных ассигнований на реализацию подпр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мы 2 составляет 2 024 859,4</w:t>
            </w:r>
            <w:r w:rsidRPr="00B01FC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тыс. руб</w:t>
            </w:r>
            <w:r w:rsidRPr="00B01FC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в том числе по годам реализ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ции: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 год – 395 357,3  тыс. руб.;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2021 год – 342 805,5   тыс. руб.;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2022 год – 369 930,8  тыс. руб.;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2023 год – 305 588,6  тыс. руб.;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 год -  305 588,6  тыс. руб.;</w:t>
            </w:r>
          </w:p>
          <w:p w:rsidR="00B01FCC" w:rsidRPr="00B01FCC" w:rsidRDefault="00B01FCC" w:rsidP="00B01FC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01F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 год – 305 588,6 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жета за счет  средств федерального бюджета – 12 180,7 тыс. рублей, в том числе по г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 –   12 180,7 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жета за счет собственных средств областного бюджета – 1 424 247,1 тыс. рублей, в том числе по г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 – 279 378,4 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2021 год – 247 785,2 тыс. руб. 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 – 272 467,0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 – 208 205,5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 – 208 205,5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 – 208 205,5 тыс. руб.,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за счет собственных доходов бюджета – 588 431,6 тыс. рублей, в том числе по г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 – 103 798,2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2021 год – 95 020,3 тыс. руб. 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 – 97 463,8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 – 97 383,1 тыс. руб.</w:t>
            </w:r>
          </w:p>
          <w:p w:rsidR="00B01FCC" w:rsidRPr="00B01FCC" w:rsidRDefault="00B01FCC" w:rsidP="00B01FC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 – 97 383,1 тыс. руб.</w:t>
            </w:r>
          </w:p>
          <w:p w:rsidR="00F030B6" w:rsidRPr="00B01FCC" w:rsidRDefault="00B01FCC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B01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 – 97 383,1 тыс. руб.</w:t>
            </w:r>
            <w:r w:rsidRPr="00E44E1F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</w:t>
            </w: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выпускников 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(от 200 чел.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7C2A94" w:rsidRPr="00D348D1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вания финансовых ресурсов, обеспечивающих реализацию приоритетов развития образования области 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lastRenderedPageBreak/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Pr="0061631D" w:rsidRDefault="00FD0648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-- количество  обучающихся, осуществляющих программы спортивной подготовки.</w:t>
      </w: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lastRenderedPageBreak/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lastRenderedPageBreak/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AC232E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обеспечение за счет средств областного бюджета расходов на оплату труда работников общеобразовательных учреждений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, в том числе в части ежемесячного денежного вознагражд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е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ния в размере 5000 рублей за классное руководство педагогическим работникам муниципальных общеобразовательных организаций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 xml:space="preserve"> (за исключением расходов на оплату труда обслуживающего персонала, осуществляемых за счет средств районного бюджета (</w:t>
      </w:r>
      <w:r w:rsidR="00AC232E" w:rsidRPr="00483D14">
        <w:rPr>
          <w:rFonts w:ascii="Times New Roman" w:eastAsia="Times New Roman" w:hAnsi="Times New Roman"/>
          <w:sz w:val="25"/>
          <w:szCs w:val="25"/>
          <w:u w:val="single"/>
          <w:lang w:eastAsia="zh-CN"/>
        </w:rPr>
        <w:t>с 1 января 2015 года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ю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чением расходов на содержание зданий и коммунальных расходов, осуществляемых за счет средств районного бюджета)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;</w:t>
      </w:r>
    </w:p>
    <w:p w:rsidR="00F030B6" w:rsidRPr="00D348D1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тальный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спортом; создание условий для инклюзивного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чению информационной инфраструктуры образовательного пространства района, созданию и вн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дрению информационных систем и электронного документооборота в управлении системой образ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 xml:space="preserve"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</w:t>
      </w:r>
      <w:r w:rsidRPr="00D348D1">
        <w:rPr>
          <w:rFonts w:ascii="Times New Roman" w:hAnsi="Times New Roman"/>
          <w:sz w:val="24"/>
          <w:szCs w:val="24"/>
        </w:rPr>
        <w:lastRenderedPageBreak/>
        <w:t>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>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щеобразовательных учреждениях из числа детей из малоимущих семей, многодетных семей, детей, 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21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ниципальных общеобразовательных учреждениях, из многодетных семей, приёмных семей, 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создание условий для удовлетворения потребностей граждан, общества и рынка труда в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Цель основного мероприятия.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Внедрение целевой модели цифровой образовательной среды в о</w:t>
      </w:r>
      <w:r w:rsidRPr="00C404AD">
        <w:rPr>
          <w:rFonts w:ascii="Times New Roman" w:hAnsi="Times New Roman"/>
          <w:color w:val="000000"/>
          <w:sz w:val="24"/>
          <w:szCs w:val="24"/>
        </w:rPr>
        <w:t>б</w:t>
      </w:r>
      <w:r w:rsidRPr="00C404AD">
        <w:rPr>
          <w:rFonts w:ascii="Times New Roman" w:hAnsi="Times New Roman"/>
          <w:color w:val="000000"/>
          <w:sz w:val="24"/>
          <w:szCs w:val="24"/>
        </w:rPr>
        <w:t>щеобразовательных организациях и профессиональных образовательных организациях во всех суб</w:t>
      </w:r>
      <w:r w:rsidRPr="00C404AD">
        <w:rPr>
          <w:rFonts w:ascii="Times New Roman" w:hAnsi="Times New Roman"/>
          <w:color w:val="000000"/>
          <w:sz w:val="24"/>
          <w:szCs w:val="24"/>
        </w:rPr>
        <w:t>ъ</w:t>
      </w:r>
      <w:r w:rsidRPr="00C404AD">
        <w:rPr>
          <w:rFonts w:ascii="Times New Roman" w:hAnsi="Times New Roman"/>
          <w:color w:val="000000"/>
          <w:sz w:val="24"/>
          <w:szCs w:val="24"/>
        </w:rPr>
        <w:t>ектах Российской Федерации.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образовательным организациям на: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на внедрение целевой модели цифровой образовательной среды;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на приобретение средств вычислительной техники, программного обеспечения и презентационного оборудования, позволяющего обеспечить доступ обучающихся, сотрудников и педагогических 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ботников к цифровой образовательной инфраструктуре и контенту, а также автоматизации и пов</w:t>
      </w:r>
      <w:r w:rsidRPr="00C404AD">
        <w:rPr>
          <w:rFonts w:ascii="Times New Roman" w:hAnsi="Times New Roman"/>
          <w:color w:val="000000"/>
          <w:sz w:val="24"/>
          <w:szCs w:val="24"/>
        </w:rPr>
        <w:t>ы</w:t>
      </w:r>
      <w:r w:rsidRPr="00C404AD">
        <w:rPr>
          <w:rFonts w:ascii="Times New Roman" w:hAnsi="Times New Roman"/>
          <w:color w:val="000000"/>
          <w:sz w:val="24"/>
          <w:szCs w:val="24"/>
        </w:rPr>
        <w:t>шения эффективности организационно-управленческих процессов в общеобразовательных организ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циях, в том числе повышение квалификации административно-управленческого персонала и педаг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гов.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Цель основного мероприятия.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Создание (обновление) материально - технической база для форм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рования у обучающихся современных технологических и гуманитарных навыков. Создание матер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ально-технической базы для реализации основных и дополнительных общеобразовательных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цифрового и гуманитарного профилей в общеобразовательных организациях, расположенных в сельской местности и малых городах.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образовательным организациям на:</w:t>
      </w:r>
    </w:p>
    <w:p w:rsid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</w:t>
      </w:r>
      <w:r w:rsidRPr="00C404AD">
        <w:rPr>
          <w:rFonts w:ascii="Times New Roman" w:hAnsi="Times New Roman"/>
          <w:color w:val="000000"/>
          <w:sz w:val="24"/>
          <w:szCs w:val="24"/>
        </w:rPr>
        <w:t>р</w:t>
      </w:r>
      <w:r w:rsidRPr="00C404AD">
        <w:rPr>
          <w:rFonts w:ascii="Times New Roman" w:hAnsi="Times New Roman"/>
          <w:color w:val="000000"/>
          <w:sz w:val="24"/>
          <w:szCs w:val="24"/>
        </w:rPr>
        <w:t>ганизациях, расположенных в сель</w:t>
      </w:r>
      <w:r>
        <w:rPr>
          <w:rFonts w:ascii="Times New Roman" w:hAnsi="Times New Roman"/>
          <w:color w:val="000000"/>
          <w:sz w:val="24"/>
          <w:szCs w:val="24"/>
        </w:rPr>
        <w:t>ской местности и малых городах.</w:t>
      </w:r>
    </w:p>
    <w:p w:rsidR="00AC232E" w:rsidRPr="00AC232E" w:rsidRDefault="00AC232E" w:rsidP="00AC232E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t xml:space="preserve">       </w:t>
      </w:r>
      <w:r w:rsidRPr="00AC232E">
        <w:rPr>
          <w:rFonts w:ascii="Times New Roman" w:hAnsi="Times New Roman"/>
          <w:b/>
          <w:sz w:val="25"/>
          <w:szCs w:val="25"/>
        </w:rPr>
        <w:t>Основное мероприятие 15. Предоставление бесплатного горячего питания обучающи</w:t>
      </w:r>
      <w:r w:rsidRPr="00AC232E">
        <w:rPr>
          <w:rFonts w:ascii="Times New Roman" w:hAnsi="Times New Roman"/>
          <w:b/>
          <w:sz w:val="25"/>
          <w:szCs w:val="25"/>
        </w:rPr>
        <w:t>м</w:t>
      </w:r>
      <w:r w:rsidRPr="00AC232E">
        <w:rPr>
          <w:rFonts w:ascii="Times New Roman" w:hAnsi="Times New Roman"/>
          <w:b/>
          <w:sz w:val="25"/>
          <w:szCs w:val="25"/>
        </w:rPr>
        <w:t>ся, получающим начальное общее образование в муниципальных образовательных орган</w:t>
      </w:r>
      <w:r w:rsidRPr="00AC232E">
        <w:rPr>
          <w:rFonts w:ascii="Times New Roman" w:hAnsi="Times New Roman"/>
          <w:b/>
          <w:sz w:val="25"/>
          <w:szCs w:val="25"/>
        </w:rPr>
        <w:t>и</w:t>
      </w:r>
      <w:r w:rsidRPr="00AC232E">
        <w:rPr>
          <w:rFonts w:ascii="Times New Roman" w:hAnsi="Times New Roman"/>
          <w:b/>
          <w:sz w:val="25"/>
          <w:szCs w:val="25"/>
        </w:rPr>
        <w:t>зациях.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7607B3">
        <w:rPr>
          <w:rFonts w:ascii="Times New Roman" w:hAnsi="Times New Roman"/>
          <w:sz w:val="25"/>
          <w:szCs w:val="25"/>
        </w:rPr>
        <w:t xml:space="preserve">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 w:rsidRPr="007607B3">
        <w:rPr>
          <w:rFonts w:ascii="Times New Roman" w:eastAsia="Times New Roman" w:hAnsi="Times New Roman"/>
          <w:sz w:val="25"/>
          <w:szCs w:val="25"/>
          <w:lang w:eastAsia="ru-RU"/>
        </w:rPr>
        <w:t xml:space="preserve">Цель мероприятия: обеспечение предоставления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обучающи</w:t>
      </w:r>
      <w:r w:rsidRPr="007607B3">
        <w:rPr>
          <w:rFonts w:ascii="Times New Roman" w:hAnsi="Times New Roman"/>
          <w:sz w:val="25"/>
          <w:szCs w:val="25"/>
        </w:rPr>
        <w:t>м</w:t>
      </w:r>
      <w:r w:rsidRPr="007607B3">
        <w:rPr>
          <w:rFonts w:ascii="Times New Roman" w:hAnsi="Times New Roman"/>
          <w:sz w:val="25"/>
          <w:szCs w:val="25"/>
        </w:rPr>
        <w:t>ся, получающим начальное общее образование в муниципальных образовательных организациях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u w:val="single"/>
          <w:lang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Мероприятие направлено на финансовое обеспечение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</w:t>
      </w:r>
      <w:r w:rsidRPr="007607B3">
        <w:rPr>
          <w:rFonts w:ascii="Times New Roman" w:hAnsi="Times New Roman"/>
          <w:sz w:val="25"/>
          <w:szCs w:val="25"/>
        </w:rPr>
        <w:t>у</w:t>
      </w:r>
      <w:r w:rsidRPr="007607B3">
        <w:rPr>
          <w:rFonts w:ascii="Times New Roman" w:hAnsi="Times New Roman"/>
          <w:sz w:val="25"/>
          <w:szCs w:val="25"/>
        </w:rPr>
        <w:t>чающимся, получающим начальное общее образование в муниципальных образовательных орг</w:t>
      </w:r>
      <w:r w:rsidRPr="007607B3">
        <w:rPr>
          <w:rFonts w:ascii="Times New Roman" w:hAnsi="Times New Roman"/>
          <w:sz w:val="25"/>
          <w:szCs w:val="25"/>
        </w:rPr>
        <w:t>а</w:t>
      </w:r>
      <w:r w:rsidRPr="007607B3">
        <w:rPr>
          <w:rFonts w:ascii="Times New Roman" w:hAnsi="Times New Roman"/>
          <w:sz w:val="25"/>
          <w:szCs w:val="25"/>
        </w:rPr>
        <w:t>низациях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 xml:space="preserve">в соответствии с постановлением Правительства Вологодской  области от 10 августа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2020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года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№ 915 « О внесении изменений в постановление Правительства области от 22 декабря 2012 года № 1243»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>.</w:t>
      </w:r>
    </w:p>
    <w:p w:rsidR="00AC232E" w:rsidRPr="00C404AD" w:rsidRDefault="00AC232E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2D15" w:rsidRPr="00C404AD" w:rsidRDefault="00D02D1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00B5" w:rsidRDefault="003D00B5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«Общий объем бюджетных ассигнований на реализацию подпрограммы 2 составляет 2 024 859,4</w:t>
      </w:r>
      <w:r w:rsidRPr="00B01FC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</w:t>
      </w: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тыс. руб</w:t>
      </w:r>
      <w:r w:rsidRPr="00B01FCC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, в том числе по г</w:t>
      </w: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дам реализации: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2020 год – 395 357,3  тыс. руб.;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2021 год – 342 805,5   тыс. руб.;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2022 год – 369 930,8  тыс. руб.;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2023 год – 305 588,6  тыс. руб.;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2024 год -  305 588,6  тыс. руб.;</w:t>
      </w:r>
    </w:p>
    <w:p w:rsidR="00B01FCC" w:rsidRPr="00B01FCC" w:rsidRDefault="00B01FCC" w:rsidP="00B01FC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1FCC">
        <w:rPr>
          <w:rFonts w:ascii="Times New Roman" w:eastAsia="Times New Roman" w:hAnsi="Times New Roman"/>
          <w:sz w:val="24"/>
          <w:szCs w:val="24"/>
          <w:lang w:eastAsia="ar-SA"/>
        </w:rPr>
        <w:t>2025 год – 305 588,6  тыс. руб.</w:t>
      </w:r>
    </w:p>
    <w:p w:rsidR="00B01FCC" w:rsidRPr="00B01FCC" w:rsidRDefault="00B01FCC" w:rsidP="00B01FCC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 средств федерального бюджета – 12 180,7 тыс. рублей, в том числе по г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дам реализации: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 год –   12 180,7  тыс. руб.</w:t>
      </w:r>
    </w:p>
    <w:p w:rsidR="00B01FCC" w:rsidRPr="00B01FCC" w:rsidRDefault="00B01FCC" w:rsidP="00B01FCC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обл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стного бюджета – 1 424 247,1 тыс. рублей, в том числе по г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дам реализации: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 год – 279 378,4 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2021 год – 247 785,2 тыс. руб. 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 год – 272 467,0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 – 208 205,5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2024 год – 208 205,5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2025 год – 208 205,5 тыс. руб.,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числе за счет собственных доходов бюджета – 588 431,6 тыс. рублей, в том числе по годам ре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лиз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ции: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 год – 103 798,2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2021 год – 95 020,3 тыс. руб. 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 год – 97 463,8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год – 97 383,1 тыс. руб.</w:t>
      </w:r>
    </w:p>
    <w:p w:rsidR="00B01FCC" w:rsidRPr="00B01FCC" w:rsidRDefault="00B01FCC" w:rsidP="00B01FCC">
      <w:pPr>
        <w:snapToGri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2024 год – 97 383,1 тыс. руб.</w:t>
      </w:r>
    </w:p>
    <w:p w:rsidR="00B01FCC" w:rsidRPr="00B01FCC" w:rsidRDefault="00B01FCC" w:rsidP="00B01FCC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01F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2025 год – 97 383,1 тыс. руб</w:t>
      </w:r>
    </w:p>
    <w:p w:rsidR="00F030B6" w:rsidRPr="00F01EEE" w:rsidRDefault="00F01EEE" w:rsidP="00B01FCC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ED6802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t>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2 муниципальной программы </w:t>
      </w: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5876" w:type="dxa"/>
        <w:tblInd w:w="250" w:type="dxa"/>
        <w:tblLayout w:type="fixed"/>
        <w:tblLook w:val="04A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992"/>
      </w:tblGrid>
      <w:tr w:rsidR="00FE1E33" w:rsidRPr="00ED6802" w:rsidTr="00B01FCC">
        <w:trPr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Задача, направленная</w:t>
            </w:r>
          </w:p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Ед. измер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ния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Значение целевого показателя</w:t>
            </w:r>
          </w:p>
        </w:tc>
      </w:tr>
      <w:tr w:rsidR="00FE1E33" w:rsidRPr="00ED6802" w:rsidTr="00B01FCC">
        <w:trPr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отчетное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оценочное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Плановое</w:t>
            </w:r>
          </w:p>
        </w:tc>
      </w:tr>
      <w:tr w:rsidR="00FE1E33" w:rsidRPr="00ED6802" w:rsidTr="00B01FCC">
        <w:trPr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FE1E33" w:rsidRPr="00F05C43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FE1E33" w:rsidRPr="00F05C43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2025 год</w:t>
            </w:r>
          </w:p>
        </w:tc>
      </w:tr>
      <w:tr w:rsidR="00FE1E33" w:rsidRPr="00ED6802" w:rsidTr="00B01FCC">
        <w:trPr>
          <w:trHeight w:val="256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ED6802" w:rsidRDefault="00FE1E33" w:rsidP="00B01F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FE1E33" w:rsidRPr="00ED6802" w:rsidTr="00B01FCC">
        <w:trPr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E1E33" w:rsidRPr="00213CA1" w:rsidRDefault="00FE1E33" w:rsidP="00B01FC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FE1E33" w:rsidRPr="00213CA1" w:rsidRDefault="00FE1E33" w:rsidP="00B01F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FE1E33" w:rsidRPr="00213CA1" w:rsidRDefault="00FE1E33" w:rsidP="00B01F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FE1E33" w:rsidRPr="00213CA1" w:rsidRDefault="00FE1E33" w:rsidP="00B01F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FE1E33" w:rsidRPr="00213CA1" w:rsidRDefault="00FE1E33" w:rsidP="00B01F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FE1E33" w:rsidRPr="00213CA1" w:rsidRDefault="00FE1E33" w:rsidP="00B01FC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Развитие сети и 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фраструктуры учре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дений общего, спец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ального и дополн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тельного образования детей для обеспечения доступности образ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вательных услуг и качественных усл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вий обучения, незав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симо от территории проживания и во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можностей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наполняемость классов в городской мес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3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</w:tr>
      <w:tr w:rsidR="00FE1E33" w:rsidRPr="00ED6802" w:rsidTr="00B01FCC">
        <w:trPr>
          <w:trHeight w:val="488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наполняемость классов в сельской мес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</w:tr>
      <w:tr w:rsidR="00FE1E33" w:rsidRPr="00ED6802" w:rsidTr="00B01FCC">
        <w:trPr>
          <w:trHeight w:val="1277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общеобразовател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учреждений, осущес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вляющих дистанционное обучение обучающихся, в общей численности общ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образовательных учре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</w:tr>
      <w:tr w:rsidR="00FE1E33" w:rsidRPr="00ED6802" w:rsidTr="00B01FCC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детей-инвалидов, которым со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даны условия для получ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 качественного образ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 с использованием дистанционных 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тельных технологий и не противопоказаны данные виды обучения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FE1E33" w:rsidRPr="00ED6802" w:rsidTr="00B01FCC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общеобразовател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ь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ных организаций, в кот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рых создана универсал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ь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ная безбарьерная среда для инклюзивного образования детей-инвалидов, в общем количестве общеобразов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</w:tr>
      <w:tr w:rsidR="00FE1E33" w:rsidRPr="00ED6802" w:rsidTr="00B01FCC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детей-инвалидов, которым созданы условия для получения качестве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ного начального общего, основного общего, средн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го общего образования, от общей численности детей-инвалидов школьного во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з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FE1E33" w:rsidRPr="00ED6802" w:rsidTr="00B01FCC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детей-инвалидов в возрасте от 5 до 18 лет, получающих дополн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и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тельное образование, от общей численности детей-инвалидов данного возра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с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</w:tr>
      <w:tr w:rsidR="00FE1E33" w:rsidRPr="00ED6802" w:rsidTr="00B01FCC">
        <w:trPr>
          <w:trHeight w:val="343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FE1E33" w:rsidRPr="00ED6802" w:rsidTr="00B01FCC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общеобразов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организаций, осуществляющих образ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вательную деятельность по адаптированным 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новным общеобразов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программам, в которых внедрена система мониторинга здоровья обучающихся на основе отечественной технолог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FE1E33" w:rsidRPr="00ED6802" w:rsidTr="00B01FCC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  <w:p w:rsidR="00FE1E33" w:rsidRPr="00213CA1" w:rsidRDefault="00FE1E33" w:rsidP="00B01FC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Модернизация соде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жания образования и образовательной ср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ды в соответствии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кот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рым предоставлена во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ответствии с основными современными требов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ниями в общей численн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сти школьников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8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</w:tr>
      <w:tr w:rsidR="00FE1E33" w:rsidRPr="00ED6802" w:rsidTr="00B01FCC">
        <w:trPr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об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федерал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ным государственным 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разовательным станда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там, в общей численности школьников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FE1E33" w:rsidRPr="00ED6802" w:rsidTr="00B01FCC">
        <w:trPr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учителей, эффекти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но использующих совр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менные образовательные технологии (в том числе информационно- комм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никационные технологии) в профессиональной де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тельности, в общей чи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FE1E33" w:rsidRPr="00ED6802" w:rsidTr="00B01FCC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E1E33" w:rsidRPr="00213CA1" w:rsidRDefault="00FE1E33" w:rsidP="00B01FC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FE1E33" w:rsidRPr="00213CA1" w:rsidRDefault="00FE1E33" w:rsidP="00B01FC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FE1E33" w:rsidRPr="00213CA1" w:rsidRDefault="00FE1E33" w:rsidP="00B01FC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FE1E33" w:rsidRPr="00213CA1" w:rsidRDefault="00FE1E33" w:rsidP="00B01FC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Выявление и разв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тие молодых тала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 xml:space="preserve">тов, 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целевая поддер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ка одаренных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детей, охваченных мероприятиями муниц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пального, регионального, всероссийского уровня в общей численности детей в возрасте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FE1E33" w:rsidRPr="00ED6802" w:rsidTr="00B01FCC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численности обучающихся, участников всероссийской олимпиады школьников на заключ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ния от общей численности обучающихся 9-11 классов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1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2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2,5</w:t>
            </w:r>
          </w:p>
        </w:tc>
      </w:tr>
      <w:tr w:rsidR="00FE1E33" w:rsidRPr="00ED6802" w:rsidTr="00B01FCC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детей, в общей численности детей и молодежи в возрасте 5-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</w:tr>
      <w:tr w:rsidR="00FE1E33" w:rsidRPr="00ED6802" w:rsidTr="00B01FCC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Охват дополнительным образованием детей в во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расте от 5 до 18 лет, пр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живающих на территории муниципального района через предоставление именных сертификатов дополнительного образ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вания, в общей численн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сти детей данной возра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</w:tr>
      <w:tr w:rsidR="00FE1E33" w:rsidRPr="00ED6802" w:rsidTr="00B01FCC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Развитие независимой и прозрачной для о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б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щества оценки кач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ства образования, гласности и коллег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альности в области оценки качества обр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выпускников мун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ципальных общеобразов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учреждений, не сдавших единый госуда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ственный экзамен по ру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скому языку и математике, в общей численности 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муниципальных общеобразовательных 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</w:tr>
      <w:tr w:rsidR="00FE1E33" w:rsidRPr="00ED6802" w:rsidTr="00B01FCC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Усиление социальной защищённости пед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гогических работн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ков района, создание условий для закре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ления педагогических кадров образовател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ных учреждений, обеспечение сферы образования квал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фицированными ка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численности учителей общеобразов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организаций в возрасте до 35 лет в общей численности учителей 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щеобразовательных учр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</w:tr>
      <w:tr w:rsidR="00FE1E33" w:rsidRPr="00ED6802" w:rsidTr="00B01FCC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Проведение мер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приятий  по програ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мам спортивной по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готовки дополн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тельного образования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t>Количество обучающихся, осуществляющие пр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граммы спортивной подг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</w:tr>
      <w:tr w:rsidR="00FE1E33" w:rsidRPr="00ED6802" w:rsidTr="00B01FCC">
        <w:trPr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FE1E33" w:rsidRPr="004F47C9" w:rsidRDefault="00FE1E33" w:rsidP="00B01FC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Реализация регионального проекта «Успех каждого ребенка»</w:t>
            </w:r>
          </w:p>
          <w:p w:rsidR="00FE1E33" w:rsidRPr="004F47C9" w:rsidRDefault="00FE1E33" w:rsidP="00B01FC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</w:tr>
      <w:tr w:rsidR="00FE1E33" w:rsidRPr="00ED6802" w:rsidTr="00B01FCC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отдельных групп сотрудников, прошедших переподготовку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  <w:p w:rsidR="00FE1E33" w:rsidRPr="00D01439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ки, в том 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</w:t>
            </w:r>
          </w:p>
          <w:p w:rsidR="00FE1E33" w:rsidRPr="00D01439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  <w:p w:rsidR="00FE1E33" w:rsidRPr="00D01439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сты, в том числе из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 реального сектора экономики,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волонтеры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FE1E33" w:rsidRPr="00ED6802" w:rsidTr="00B01FCC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  <w:p w:rsidR="00FE1E33" w:rsidRPr="00D01439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  <w:p w:rsidR="00FE1E33" w:rsidRPr="00D01439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4F47C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«Цифр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вая образовательная среда»</w:t>
            </w:r>
          </w:p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(Внедрение целевой модели цифровой 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в общеобразовательных организациях и пр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фессиональных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организац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ях во всех субъектах Российской Федер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образовательный профиль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информационно-сервисной платформы цифровой образовательной 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ляющих образовательную деятельность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информационно-сервисную платформу цифровой образовательной среды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образования, в общем числе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указанным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аттестации в цифровой форме с использованием информационного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Федерации»),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педагогических работников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4F47C9" w:rsidRDefault="00FE1E33" w:rsidP="00B01FC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«Совр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менная школа»</w:t>
            </w:r>
          </w:p>
          <w:p w:rsidR="00FE1E33" w:rsidRPr="00243D39" w:rsidRDefault="00FE1E33" w:rsidP="00B01FC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Создание (обновление) материально-технической базы для формирования у об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чающихся совреме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ных технологических и гуманитарных навыков. Создание материально-технической базы для реализации основных и дополнительных  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щеобразовательных программ цифрового и гуманитарного проф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лей в общеобразов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организациях, расположенных в сел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турных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иных сотрудников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беспла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ного горячего питания обучающихся, пол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чающих начальное 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щее образование в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образов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организациях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8B6CCF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t>Доля обучающихся, пол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у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чающих начальное общее образование в муниц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пальных образовательных организациях, получа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ю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щих бесплатное горячее питание, к общему кол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честву обучающихся, п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лучающих начальное 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б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щее образование в мун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ципальных образовател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ь</w:t>
            </w:r>
            <w:r w:rsidRPr="008B6CCF">
              <w:rPr>
                <w:rFonts w:ascii="Times New Roman" w:hAnsi="Times New Roman"/>
                <w:sz w:val="20"/>
                <w:szCs w:val="20"/>
              </w:rPr>
              <w:lastRenderedPageBreak/>
              <w:t>ных организациях в отче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т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ном финансовом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  <w:tr w:rsidR="00FE1E33" w:rsidRPr="00ED6802" w:rsidTr="00B01FCC">
        <w:trPr>
          <w:trHeight w:val="429"/>
        </w:trPr>
        <w:tc>
          <w:tcPr>
            <w:tcW w:w="56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8B6CCF" w:rsidRDefault="00FE1E33" w:rsidP="00B01F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образов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а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тельного процесса в части нераспростран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е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ния новой коронав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русной инфекции (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VID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8B6CCF" w:rsidRDefault="00FE1E33" w:rsidP="00B01F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t>Доля общеобразовател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ь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ных организаций, в кот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рых реализованы мер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приятия по соблюдению санитарно-эпидемиологических тр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е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бований в условиях ра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с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пространения новой кор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навирусной инфекции (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-19)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Default="00FE1E33" w:rsidP="00B01F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</w:tbl>
    <w:p w:rsidR="00F030B6" w:rsidRPr="00ED6802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>Приложение 2</w:t>
      </w: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                     к подпрограмме 2муниципальной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pPr w:leftFromText="180" w:rightFromText="180" w:vertAnchor="text" w:tblpX="195" w:tblpY="1"/>
        <w:tblOverlap w:val="never"/>
        <w:tblW w:w="15838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E81267" w:rsidRPr="00E81267" w:rsidTr="00B01FCC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СВЕДЕНИЯ</w:t>
            </w:r>
          </w:p>
          <w:p w:rsidR="00E81267" w:rsidRPr="00E81267" w:rsidRDefault="00E81267" w:rsidP="00E81267">
            <w:r w:rsidRPr="00E81267">
              <w:t xml:space="preserve"> о порядке сбора информации и методике расчёта целевых показателей подпрограммы 2</w:t>
            </w:r>
          </w:p>
          <w:p w:rsidR="00E81267" w:rsidRPr="00E81267" w:rsidRDefault="00E81267" w:rsidP="00E81267">
            <w:r w:rsidRPr="00E81267">
              <w:t xml:space="preserve"> муниципальной программы</w:t>
            </w:r>
          </w:p>
          <w:p w:rsidR="00E81267" w:rsidRPr="00E81267" w:rsidRDefault="00E81267" w:rsidP="00E81267"/>
        </w:tc>
      </w:tr>
      <w:tr w:rsidR="00E81267" w:rsidRPr="00E81267" w:rsidTr="00B01FCC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Наименование</w:t>
            </w:r>
            <w:r w:rsidRPr="00E81267">
              <w:br/>
              <w:t>целевого показат</w:t>
            </w:r>
            <w:r w:rsidRPr="00E81267">
              <w:t>е</w:t>
            </w:r>
            <w:r w:rsidRPr="00E81267">
              <w:t>ля (индикатора)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Определение целевого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Временные х</w:t>
            </w:r>
            <w:r w:rsidRPr="00E81267">
              <w:t>а</w:t>
            </w:r>
            <w:r w:rsidRPr="00E81267">
              <w:t>рактеристики целевого показ</w:t>
            </w:r>
            <w:r w:rsidRPr="00E81267">
              <w:t>а</w:t>
            </w:r>
            <w:r w:rsidRPr="00E81267">
              <w:t>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Алгоритм формир</w:t>
            </w:r>
            <w:r w:rsidRPr="00E81267">
              <w:t>о</w:t>
            </w:r>
            <w:r w:rsidRPr="00E81267">
              <w:t>вания (формула) показателя и мет</w:t>
            </w:r>
            <w:r w:rsidRPr="00E81267">
              <w:t>о</w:t>
            </w:r>
            <w:r w:rsidRPr="00E81267">
              <w:t>дические пояснения к целевому показ</w:t>
            </w:r>
            <w:r w:rsidRPr="00E81267">
              <w:t>а</w:t>
            </w:r>
            <w:r w:rsidRPr="00E81267">
              <w:t>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Базовые показат</w:t>
            </w:r>
            <w:r w:rsidRPr="00E81267">
              <w:t>е</w:t>
            </w:r>
            <w:r w:rsidRPr="00E81267">
              <w:t>ли, используемые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Метод сбора и индекс формы о</w:t>
            </w:r>
            <w:r w:rsidRPr="00E81267">
              <w:t>т</w:t>
            </w:r>
            <w:r w:rsidRPr="00E81267">
              <w:t>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Объект и единица наблюд</w:t>
            </w:r>
            <w:r w:rsidRPr="00E81267">
              <w:t>е</w:t>
            </w:r>
            <w:r w:rsidRPr="00E81267"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Охват единиц совоку</w:t>
            </w:r>
            <w:r w:rsidRPr="00E81267">
              <w:t>п</w:t>
            </w:r>
            <w:r w:rsidRPr="00E81267"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Ответс</w:t>
            </w:r>
            <w:r w:rsidRPr="00E81267">
              <w:t>т</w:t>
            </w:r>
            <w:r w:rsidRPr="00E81267">
              <w:t>венный за сбор да</w:t>
            </w:r>
            <w:r w:rsidRPr="00E81267">
              <w:t>н</w:t>
            </w:r>
            <w:r w:rsidRPr="00E81267">
              <w:t>ных по ц</w:t>
            </w:r>
            <w:r w:rsidRPr="00E81267">
              <w:t>е</w:t>
            </w:r>
            <w:r w:rsidRPr="00E81267">
              <w:t>левому п</w:t>
            </w:r>
            <w:r w:rsidRPr="00E81267">
              <w:t>о</w:t>
            </w:r>
            <w:r w:rsidRPr="00E81267">
              <w:t>казателю</w:t>
            </w:r>
          </w:p>
        </w:tc>
      </w:tr>
      <w:tr w:rsidR="00E81267" w:rsidRPr="00E81267" w:rsidTr="00B01FCC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11</w:t>
            </w:r>
          </w:p>
        </w:tc>
      </w:tr>
      <w:tr w:rsidR="00E81267" w:rsidRPr="00E81267" w:rsidTr="00B01FCC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Средняя наполня</w:t>
            </w:r>
            <w:r w:rsidRPr="00E81267">
              <w:t>е</w:t>
            </w:r>
            <w:r w:rsidRPr="00E81267">
              <w:t>мость классов в г</w:t>
            </w:r>
            <w:r w:rsidRPr="00E81267">
              <w:t>о</w:t>
            </w:r>
            <w:r w:rsidRPr="00E81267"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наполняемость кла</w:t>
            </w:r>
            <w:r w:rsidRPr="00E81267">
              <w:t>с</w:t>
            </w:r>
            <w:r w:rsidRPr="00E81267">
              <w:t>сов в общеобразов</w:t>
            </w:r>
            <w:r w:rsidRPr="00E81267">
              <w:t>а</w:t>
            </w:r>
            <w:r w:rsidRPr="00E81267">
              <w:t>тельных учреждениях городской местности.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С=А/В, где:</w:t>
            </w:r>
          </w:p>
          <w:p w:rsidR="00E81267" w:rsidRPr="00E81267" w:rsidRDefault="00E81267" w:rsidP="00E81267">
            <w:r w:rsidRPr="00E81267">
              <w:br/>
              <w:t>С – Средняя напо</w:t>
            </w:r>
            <w:r w:rsidRPr="00E81267">
              <w:t>л</w:t>
            </w:r>
            <w:r w:rsidRPr="00E81267">
              <w:t>няемость классов в городской местн</w:t>
            </w:r>
            <w:r w:rsidRPr="00E81267">
              <w:t>о</w:t>
            </w:r>
            <w:r w:rsidRPr="00E81267">
              <w:t>сти</w:t>
            </w:r>
          </w:p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     детей в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дениях городской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3- </w:t>
            </w:r>
          </w:p>
          <w:p w:rsidR="00E81267" w:rsidRPr="00E81267" w:rsidRDefault="00E81267" w:rsidP="00E81267">
            <w:r w:rsidRPr="00E81267">
              <w:t>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 xml:space="preserve">тей, </w:t>
            </w:r>
          </w:p>
          <w:p w:rsidR="00E81267" w:rsidRPr="00E81267" w:rsidRDefault="00E81267" w:rsidP="00E81267">
            <w:r w:rsidRPr="00E81267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</w:t>
            </w:r>
            <w:r w:rsidRPr="00E81267">
              <w:lastRenderedPageBreak/>
              <w:t>района</w:t>
            </w:r>
          </w:p>
        </w:tc>
      </w:tr>
      <w:tr w:rsidR="00E81267" w:rsidRPr="00E81267" w:rsidTr="00B01FCC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количество кла</w:t>
            </w:r>
            <w:r w:rsidRPr="00E81267">
              <w:t>с</w:t>
            </w:r>
            <w:r w:rsidRPr="00E81267">
              <w:t>сов в общеобраз</w:t>
            </w:r>
            <w:r w:rsidRPr="00E81267">
              <w:t>о</w:t>
            </w:r>
            <w:r w:rsidRPr="00E81267">
              <w:t>вательных учре</w:t>
            </w:r>
            <w:r w:rsidRPr="00E81267">
              <w:t>ж</w:t>
            </w:r>
            <w:r w:rsidRPr="00E81267">
              <w:t>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</w:tr>
      <w:tr w:rsidR="00E81267" w:rsidRPr="00E81267" w:rsidTr="00B01FCC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Средняя наполня</w:t>
            </w:r>
            <w:r w:rsidRPr="00E81267">
              <w:t>е</w:t>
            </w:r>
            <w:r w:rsidRPr="00E81267">
              <w:t>мость классов в сельской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наполняемость кла</w:t>
            </w:r>
            <w:r w:rsidRPr="00E81267">
              <w:t>с</w:t>
            </w:r>
            <w:r w:rsidRPr="00E81267">
              <w:t>сов в общеобразов</w:t>
            </w:r>
            <w:r w:rsidRPr="00E81267">
              <w:t>а</w:t>
            </w:r>
            <w:r w:rsidRPr="00E81267">
              <w:t>тельных учреждениях сельской местности.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С=А/В, где:</w:t>
            </w:r>
          </w:p>
          <w:p w:rsidR="00E81267" w:rsidRPr="00E81267" w:rsidRDefault="00E81267" w:rsidP="00E81267">
            <w:r w:rsidRPr="00E81267">
              <w:br/>
              <w:t>С – Средняя напо</w:t>
            </w:r>
            <w:r w:rsidRPr="00E81267">
              <w:t>л</w:t>
            </w:r>
            <w:r w:rsidRPr="00E81267"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     детей в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дениях сельской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 xml:space="preserve">тей, </w:t>
            </w:r>
          </w:p>
          <w:p w:rsidR="00E81267" w:rsidRPr="00E81267" w:rsidRDefault="00E81267" w:rsidP="00E81267">
            <w:r w:rsidRPr="00E81267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/>
        </w:tc>
      </w:tr>
      <w:tr w:rsidR="00E81267" w:rsidRPr="00E81267" w:rsidTr="00B01FCC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количество кла</w:t>
            </w:r>
            <w:r w:rsidRPr="00E81267">
              <w:t>с</w:t>
            </w:r>
            <w:r w:rsidRPr="00E81267">
              <w:t>сов в общеобраз</w:t>
            </w:r>
            <w:r w:rsidRPr="00E81267">
              <w:t>о</w:t>
            </w:r>
            <w:r w:rsidRPr="00E81267">
              <w:t>вательных учре</w:t>
            </w:r>
            <w:r w:rsidRPr="00E81267">
              <w:t>ж</w:t>
            </w:r>
            <w:r w:rsidRPr="00E81267">
              <w:t>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</w:tr>
      <w:tr w:rsidR="00E81267" w:rsidRPr="00E81267" w:rsidTr="00B01FCC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школьников, обучающихся по федеральным гос</w:t>
            </w:r>
            <w:r w:rsidRPr="00E81267">
              <w:t>у</w:t>
            </w:r>
            <w:r w:rsidRPr="00E81267">
              <w:t>дарственным обр</w:t>
            </w:r>
            <w:r w:rsidRPr="00E81267">
              <w:t>а</w:t>
            </w:r>
            <w:r w:rsidRPr="00E81267">
              <w:t>зовательным ста</w:t>
            </w:r>
            <w:r w:rsidRPr="00E81267">
              <w:t>н</w:t>
            </w:r>
            <w:r w:rsidRPr="00E81267">
              <w:t>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содержание образ</w:t>
            </w:r>
            <w:r w:rsidRPr="00E81267">
              <w:t>о</w:t>
            </w:r>
            <w:r w:rsidRPr="00E81267">
              <w:t>вания, позволяет  в д</w:t>
            </w:r>
            <w:r w:rsidRPr="00E81267">
              <w:t>и</w:t>
            </w:r>
            <w:r w:rsidRPr="00E81267">
              <w:t>намике оценить резул</w:t>
            </w:r>
            <w:r w:rsidRPr="00E81267">
              <w:t>ь</w:t>
            </w:r>
            <w:r w:rsidRPr="00E81267">
              <w:t>таты реализации мер</w:t>
            </w:r>
            <w:r w:rsidRPr="00E81267">
              <w:t>о</w:t>
            </w:r>
            <w:r w:rsidRPr="00E81267">
              <w:t>приятий, направленных на обновление  соде</w:t>
            </w:r>
            <w:r w:rsidRPr="00E81267">
              <w:t>р</w:t>
            </w:r>
            <w:r w:rsidRPr="00E81267">
              <w:t>жания образования.</w:t>
            </w:r>
            <w:r w:rsidRPr="00E81267">
              <w:br/>
              <w:t>Определяется как отн</w:t>
            </w:r>
            <w:r w:rsidRPr="00E81267">
              <w:t>о</w:t>
            </w:r>
            <w:r w:rsidRPr="00E81267">
              <w:t>шение численности  школьников образов</w:t>
            </w:r>
            <w:r w:rsidRPr="00E81267">
              <w:t>а</w:t>
            </w:r>
            <w:r w:rsidRPr="00E81267">
              <w:t>тельных учреждений общего образования, обучающихся в соотве</w:t>
            </w:r>
            <w:r w:rsidRPr="00E81267">
              <w:t>т</w:t>
            </w:r>
            <w:r w:rsidRPr="00E81267">
              <w:t>ствии с новыми фед</w:t>
            </w:r>
            <w:r w:rsidRPr="00E81267">
              <w:t>е</w:t>
            </w:r>
            <w:r w:rsidRPr="00E81267">
              <w:t>ральными государстве</w:t>
            </w:r>
            <w:r w:rsidRPr="00E81267">
              <w:t>н</w:t>
            </w:r>
            <w:r w:rsidRPr="00E81267">
              <w:t>ными образовательн</w:t>
            </w:r>
            <w:r w:rsidRPr="00E81267">
              <w:t>ы</w:t>
            </w:r>
            <w:r w:rsidRPr="00E81267">
              <w:t>ми стандартами к общей численности школьн</w:t>
            </w:r>
            <w:r w:rsidRPr="00E81267">
              <w:t>и</w:t>
            </w:r>
            <w:r w:rsidRPr="00E81267">
              <w:t>ков. Показатель в  целом определяется как сре</w:t>
            </w:r>
            <w:r w:rsidRPr="00E81267">
              <w:t>д</w:t>
            </w:r>
            <w:r w:rsidRPr="00E81267">
              <w:t>нее значение показат</w:t>
            </w:r>
            <w:r w:rsidRPr="00E81267">
              <w:t>е</w:t>
            </w:r>
            <w:r w:rsidRPr="00E81267">
              <w:t>лей по району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Доля школьн</w:t>
            </w:r>
            <w:r w:rsidRPr="00E81267">
              <w:t>и</w:t>
            </w:r>
            <w:r w:rsidRPr="00E81267">
              <w:t>ков, обучающихся по федеральным государственным образовательным стандартам, в о</w:t>
            </w:r>
            <w:r w:rsidRPr="00E81267">
              <w:t>б</w:t>
            </w:r>
            <w:r w:rsidRPr="00E81267">
              <w:t>щей численности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 школьников 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 общего обр</w:t>
            </w:r>
            <w:r w:rsidRPr="00E81267">
              <w:t>а</w:t>
            </w:r>
            <w:r w:rsidRPr="00E81267">
              <w:t>зования, обуча</w:t>
            </w:r>
            <w:r w:rsidRPr="00E81267">
              <w:t>ю</w:t>
            </w:r>
            <w:r w:rsidRPr="00E81267">
              <w:t>щихся в соответс</w:t>
            </w:r>
            <w:r w:rsidRPr="00E81267">
              <w:t>т</w:t>
            </w:r>
            <w:r w:rsidRPr="00E81267">
              <w:t>вии с новыми фед</w:t>
            </w:r>
            <w:r w:rsidRPr="00E81267">
              <w:t>е</w:t>
            </w:r>
            <w:r w:rsidRPr="00E81267">
              <w:t>ральными госуда</w:t>
            </w:r>
            <w:r w:rsidRPr="00E81267">
              <w:t>р</w:t>
            </w:r>
            <w:r w:rsidRPr="00E81267">
              <w:t>ственными образ</w:t>
            </w:r>
            <w:r w:rsidRPr="00E81267">
              <w:t>о</w:t>
            </w:r>
            <w:r w:rsidRPr="00E81267">
              <w:t>вательными ста</w:t>
            </w:r>
            <w:r w:rsidRPr="00E81267">
              <w:t>н</w:t>
            </w:r>
            <w:r w:rsidRPr="00E81267">
              <w:t>дартами.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B01FCC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школьников в общеобразовател</w:t>
            </w:r>
            <w:r w:rsidRPr="00E81267">
              <w:t>ь</w:t>
            </w:r>
            <w:r w:rsidRPr="00E81267">
              <w:t>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школьников в общеобразовател</w:t>
            </w:r>
            <w:r w:rsidRPr="00E81267">
              <w:t>ь</w:t>
            </w:r>
            <w:r w:rsidRPr="00E81267">
              <w:t>ных организациях, которым предо</w:t>
            </w:r>
            <w:r w:rsidRPr="00E81267">
              <w:t>с</w:t>
            </w:r>
            <w:r w:rsidRPr="00E81267">
              <w:t>тавлена возмо</w:t>
            </w:r>
            <w:r w:rsidRPr="00E81267">
              <w:t>ж</w:t>
            </w:r>
            <w:r w:rsidRPr="00E81267">
              <w:t>ность обучаться в соответствии с о</w:t>
            </w:r>
            <w:r w:rsidRPr="00E81267">
              <w:t>с</w:t>
            </w:r>
            <w:r w:rsidRPr="00E81267">
              <w:lastRenderedPageBreak/>
              <w:t>новными совр</w:t>
            </w:r>
            <w:r w:rsidRPr="00E81267">
              <w:t>е</w:t>
            </w:r>
            <w:r w:rsidRPr="00E81267">
              <w:t>менными требов</w:t>
            </w:r>
            <w:r w:rsidRPr="00E81267">
              <w:t>а</w:t>
            </w:r>
            <w:r w:rsidRPr="00E81267">
              <w:t>ниями,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  качества о</w:t>
            </w:r>
            <w:r w:rsidRPr="00E81267">
              <w:t>б</w:t>
            </w:r>
            <w:r w:rsidRPr="00E81267">
              <w:t>разования, позволяет  в динамике оценить р</w:t>
            </w:r>
            <w:r w:rsidRPr="00E81267">
              <w:t>е</w:t>
            </w:r>
            <w:r w:rsidRPr="00E81267">
              <w:t>зультаты реализации мероприятий, напра</w:t>
            </w:r>
            <w:r w:rsidRPr="00E81267">
              <w:t>в</w:t>
            </w:r>
            <w:r w:rsidRPr="00E81267">
              <w:t xml:space="preserve">ленных на улучшение </w:t>
            </w:r>
            <w:r w:rsidRPr="00E81267">
              <w:lastRenderedPageBreak/>
              <w:t>качества образования.</w:t>
            </w:r>
            <w:r w:rsidRPr="00E81267">
              <w:br/>
              <w:t>Определяется как отн</w:t>
            </w:r>
            <w:r w:rsidRPr="00E81267">
              <w:t>о</w:t>
            </w:r>
            <w:r w:rsidRPr="00E81267">
              <w:t>шение численности  школьников общеобр</w:t>
            </w:r>
            <w:r w:rsidRPr="00E81267">
              <w:t>а</w:t>
            </w:r>
            <w:r w:rsidRPr="00E81267">
              <w:t>зовательных учрежд</w:t>
            </w:r>
            <w:r w:rsidRPr="00E81267">
              <w:t>е</w:t>
            </w:r>
            <w:r w:rsidRPr="00E81267">
              <w:t>ний, которым предо</w:t>
            </w:r>
            <w:r w:rsidRPr="00E81267">
              <w:t>с</w:t>
            </w:r>
            <w:r w:rsidRPr="00E81267">
              <w:t>тавлена возможность обучаться в соответствии с основными совреме</w:t>
            </w:r>
            <w:r w:rsidRPr="00E81267">
              <w:t>н</w:t>
            </w:r>
            <w:r w:rsidRPr="00E81267">
              <w:t>ными требованиями, в общей численности школьников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Доля школьн</w:t>
            </w:r>
            <w:r w:rsidRPr="00E81267">
              <w:t>и</w:t>
            </w:r>
            <w:r w:rsidRPr="00E81267">
              <w:t>ков в общеобраз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 xml:space="preserve">зациях, которым </w:t>
            </w:r>
            <w:r w:rsidRPr="00E81267">
              <w:lastRenderedPageBreak/>
              <w:t>предоставлена во</w:t>
            </w:r>
            <w:r w:rsidRPr="00E81267">
              <w:t>з</w:t>
            </w:r>
            <w:r w:rsidRPr="00E81267">
              <w:t>можность обучаться в соответствии с о</w:t>
            </w:r>
            <w:r w:rsidRPr="00E81267">
              <w:t>с</w:t>
            </w:r>
            <w:r w:rsidRPr="00E81267">
              <w:t>новными совреме</w:t>
            </w:r>
            <w:r w:rsidRPr="00E81267">
              <w:t>н</w:t>
            </w:r>
            <w:r w:rsidRPr="00E81267">
              <w:t>ными требовани</w:t>
            </w:r>
            <w:r w:rsidRPr="00E81267">
              <w:t>я</w:t>
            </w:r>
            <w:r w:rsidRPr="00E81267">
              <w:t>ми, в общей чи</w:t>
            </w:r>
            <w:r w:rsidRPr="00E81267">
              <w:t>с</w:t>
            </w:r>
            <w:r w:rsidRPr="00E81267">
              <w:t>ленности школьн</w:t>
            </w:r>
            <w:r w:rsidRPr="00E81267">
              <w:t>и</w:t>
            </w:r>
            <w:r w:rsidRPr="00E81267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численность школьников общ</w:t>
            </w:r>
            <w:r w:rsidRPr="00E81267">
              <w:t>е</w:t>
            </w:r>
            <w:r w:rsidRPr="00E81267">
              <w:t>образовательных учреждений, кот</w:t>
            </w:r>
            <w:r w:rsidRPr="00E81267">
              <w:t>о</w:t>
            </w:r>
            <w:r w:rsidRPr="00E81267">
              <w:t>рым предоставлена возможность об</w:t>
            </w:r>
            <w:r w:rsidRPr="00E81267">
              <w:t>у</w:t>
            </w:r>
            <w:r w:rsidRPr="00E81267">
              <w:t>чаться в соответс</w:t>
            </w:r>
            <w:r w:rsidRPr="00E81267">
              <w:t>т</w:t>
            </w:r>
            <w:r w:rsidRPr="00E81267">
              <w:lastRenderedPageBreak/>
              <w:t>вии с основными современными тр</w:t>
            </w:r>
            <w:r w:rsidRPr="00E81267">
              <w:t>е</w:t>
            </w:r>
            <w:r w:rsidRPr="00E81267">
              <w:t>бованиями, в общей численности школ</w:t>
            </w:r>
            <w:r w:rsidRPr="00E81267">
              <w:t>ь</w:t>
            </w:r>
            <w:r w:rsidRPr="00E81267">
              <w:t>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lastRenderedPageBreak/>
              <w:t>пального района</w:t>
            </w:r>
          </w:p>
        </w:tc>
      </w:tr>
      <w:tr w:rsidR="00E81267" w:rsidRPr="00E81267" w:rsidTr="00B01FCC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школьников по основным пр</w:t>
            </w:r>
            <w:r w:rsidRPr="00E81267">
              <w:t>о</w:t>
            </w:r>
            <w:r w:rsidRPr="00E81267">
              <w:t>граммам общего образования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общеобраз</w:t>
            </w:r>
            <w:r w:rsidRPr="00E81267">
              <w:t>о</w:t>
            </w:r>
            <w:r w:rsidRPr="00E81267">
              <w:t>вательных учре</w:t>
            </w:r>
            <w:r w:rsidRPr="00E81267">
              <w:t>ж</w:t>
            </w:r>
            <w:r w:rsidRPr="00E81267">
              <w:t>дений, осущест</w:t>
            </w:r>
            <w:r w:rsidRPr="00E81267">
              <w:t>в</w:t>
            </w:r>
            <w:r w:rsidRPr="00E81267">
              <w:t>ляющих дистанц</w:t>
            </w:r>
            <w:r w:rsidRPr="00E81267">
              <w:t>и</w:t>
            </w:r>
            <w:r w:rsidRPr="00E81267">
              <w:t>онное обучение обучающихся, в общей численности общеобразовател</w:t>
            </w:r>
            <w:r w:rsidRPr="00E81267">
              <w:t>ь</w:t>
            </w:r>
            <w:r w:rsidRPr="00E81267">
              <w:t>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  доступности образования, учрежд</w:t>
            </w:r>
            <w:r w:rsidRPr="00E81267">
              <w:t>е</w:t>
            </w:r>
            <w:r w:rsidRPr="00E81267">
              <w:t>ниями осуществляющ</w:t>
            </w:r>
            <w:r w:rsidRPr="00E81267">
              <w:t>и</w:t>
            </w:r>
            <w:r w:rsidRPr="00E81267">
              <w:t>ми дистанционное об</w:t>
            </w:r>
            <w:r w:rsidRPr="00E81267">
              <w:t>у</w:t>
            </w:r>
            <w:r w:rsidRPr="00E81267">
              <w:t>чение.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/>
          <w:p w:rsidR="00E81267" w:rsidRPr="00E81267" w:rsidRDefault="00E81267" w:rsidP="00E81267">
            <w:r w:rsidRPr="00E81267">
              <w:t>С - Доля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дений, осущест</w:t>
            </w:r>
            <w:r w:rsidRPr="00E81267">
              <w:t>в</w:t>
            </w:r>
            <w:r w:rsidRPr="00E81267">
              <w:t>ляющих дистанц</w:t>
            </w:r>
            <w:r w:rsidRPr="00E81267">
              <w:t>и</w:t>
            </w:r>
            <w:r w:rsidRPr="00E81267">
              <w:t>онное обучение обучающихся, в о</w:t>
            </w:r>
            <w:r w:rsidRPr="00E81267">
              <w:t>б</w:t>
            </w:r>
            <w:r w:rsidRPr="00E81267">
              <w:t>щей численности общеобразовател</w:t>
            </w:r>
            <w:r w:rsidRPr="00E81267">
              <w:t>ь</w:t>
            </w:r>
            <w:r w:rsidRPr="00E81267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 ОУ, осуществляющих дистанционное об</w:t>
            </w:r>
            <w:r w:rsidRPr="00E81267">
              <w:t>у</w:t>
            </w:r>
            <w:r w:rsidRPr="00E81267">
              <w:t>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B01FCC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детей-инвалидов, кот</w:t>
            </w:r>
            <w:r w:rsidRPr="00E81267">
              <w:t>о</w:t>
            </w:r>
            <w:r w:rsidRPr="00E81267">
              <w:t>рым созданы усл</w:t>
            </w:r>
            <w:r w:rsidRPr="00E81267">
              <w:t>о</w:t>
            </w:r>
            <w:r w:rsidRPr="00E81267">
              <w:t>вия для получения качественного о</w:t>
            </w:r>
            <w:r w:rsidRPr="00E81267">
              <w:t>б</w:t>
            </w:r>
            <w:r w:rsidRPr="00E81267">
              <w:t>разования с и</w:t>
            </w:r>
            <w:r w:rsidRPr="00E81267">
              <w:t>с</w:t>
            </w:r>
            <w:r w:rsidRPr="00E81267">
              <w:t>пользованием ди</w:t>
            </w:r>
            <w:r w:rsidRPr="00E81267">
              <w:t>с</w:t>
            </w:r>
            <w:r w:rsidRPr="00E81267">
              <w:t>танционных обр</w:t>
            </w:r>
            <w:r w:rsidRPr="00E81267">
              <w:t>а</w:t>
            </w:r>
            <w:r w:rsidRPr="00E81267">
              <w:t>зовательных техн</w:t>
            </w:r>
            <w:r w:rsidRPr="00E81267">
              <w:t>о</w:t>
            </w:r>
            <w:r w:rsidRPr="00E81267">
              <w:t>логий и не прот</w:t>
            </w:r>
            <w:r w:rsidRPr="00E81267">
              <w:t>и</w:t>
            </w:r>
            <w:r w:rsidRPr="00E81267">
              <w:t>вопоказаны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количество детей-инвалидов, которым созданы условия для получения качественн</w:t>
            </w:r>
            <w:r w:rsidRPr="00E81267">
              <w:t>о</w:t>
            </w:r>
            <w:r w:rsidRPr="00E81267">
              <w:t>го образования с и</w:t>
            </w:r>
            <w:r w:rsidRPr="00E81267">
              <w:t>с</w:t>
            </w:r>
            <w:r w:rsidRPr="00E81267">
              <w:t>пользованием диста</w:t>
            </w:r>
            <w:r w:rsidRPr="00E81267">
              <w:t>н</w:t>
            </w:r>
            <w:r w:rsidRPr="00E81267">
              <w:t>ционных образовател</w:t>
            </w:r>
            <w:r w:rsidRPr="00E81267">
              <w:t>ь</w:t>
            </w:r>
            <w:r w:rsidRPr="00E81267">
              <w:t>ных технологий.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Количество детей, </w:t>
            </w:r>
          </w:p>
          <w:p w:rsidR="00E81267" w:rsidRPr="00E81267" w:rsidRDefault="00E81267" w:rsidP="00E81267">
            <w:r w:rsidRPr="00E81267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B01FCC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учителей, э</w:t>
            </w:r>
            <w:r w:rsidRPr="00E81267">
              <w:t>ф</w:t>
            </w:r>
            <w:r w:rsidRPr="00E81267">
              <w:t>фективно испол</w:t>
            </w:r>
            <w:r w:rsidRPr="00E81267">
              <w:t>ь</w:t>
            </w:r>
            <w:r w:rsidRPr="00E81267">
              <w:t>зующих совреме</w:t>
            </w:r>
            <w:r w:rsidRPr="00E81267">
              <w:t>н</w:t>
            </w:r>
            <w:r w:rsidRPr="00E81267">
              <w:t>ные образовател</w:t>
            </w:r>
            <w:r w:rsidRPr="00E81267">
              <w:t>ь</w:t>
            </w:r>
            <w:r w:rsidRPr="00E81267">
              <w:t>ные технологии (в том числе инфо</w:t>
            </w:r>
            <w:r w:rsidRPr="00E81267">
              <w:t>р</w:t>
            </w:r>
            <w:r w:rsidRPr="00E81267">
              <w:t>мационно- комм</w:t>
            </w:r>
            <w:r w:rsidRPr="00E81267">
              <w:t>у</w:t>
            </w:r>
            <w:r w:rsidRPr="00E81267">
              <w:t>никационные те</w:t>
            </w:r>
            <w:r w:rsidRPr="00E81267">
              <w:t>х</w:t>
            </w:r>
            <w:r w:rsidRPr="00E81267">
              <w:t>нологии) в профе</w:t>
            </w:r>
            <w:r w:rsidRPr="00E81267">
              <w:t>с</w:t>
            </w:r>
            <w:r w:rsidRPr="00E81267">
              <w:t>сиональной де</w:t>
            </w:r>
            <w:r w:rsidRPr="00E81267">
              <w:t>я</w:t>
            </w:r>
            <w:r w:rsidRPr="00E81267">
              <w:t>тельности, в общей численности учит</w:t>
            </w:r>
            <w:r w:rsidRPr="00E81267">
              <w:t>е</w:t>
            </w:r>
            <w:r w:rsidRPr="00E81267">
              <w:t>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 охвата учит</w:t>
            </w:r>
            <w:r w:rsidRPr="00E81267">
              <w:t>е</w:t>
            </w:r>
            <w:r w:rsidRPr="00E81267">
              <w:t>лей, использующих с</w:t>
            </w:r>
            <w:r w:rsidRPr="00E81267">
              <w:t>о</w:t>
            </w:r>
            <w:r w:rsidRPr="00E81267">
              <w:t>временные образов</w:t>
            </w:r>
            <w:r w:rsidRPr="00E81267">
              <w:t>а</w:t>
            </w:r>
            <w:r w:rsidRPr="00E81267">
              <w:t>тельные технологии.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 Доля учителей, эффективно испол</w:t>
            </w:r>
            <w:r w:rsidRPr="00E81267">
              <w:t>ь</w:t>
            </w:r>
            <w:r w:rsidRPr="00E81267">
              <w:t>зующих совреме</w:t>
            </w:r>
            <w:r w:rsidRPr="00E81267">
              <w:t>н</w:t>
            </w:r>
            <w:r w:rsidRPr="00E81267">
              <w:t>ные образовател</w:t>
            </w:r>
            <w:r w:rsidRPr="00E81267">
              <w:t>ь</w:t>
            </w:r>
            <w:r w:rsidRPr="00E81267">
              <w:t>ные технологии (в том числе инфо</w:t>
            </w:r>
            <w:r w:rsidRPr="00E81267">
              <w:t>р</w:t>
            </w:r>
            <w:r w:rsidRPr="00E81267">
              <w:t>мационно- комм</w:t>
            </w:r>
            <w:r w:rsidRPr="00E81267">
              <w:t>у</w:t>
            </w:r>
            <w:r w:rsidRPr="00E81267">
              <w:t>никационные те</w:t>
            </w:r>
            <w:r w:rsidRPr="00E81267">
              <w:t>х</w:t>
            </w:r>
            <w:r w:rsidRPr="00E81267">
              <w:t>нологии) в профе</w:t>
            </w:r>
            <w:r w:rsidRPr="00E81267">
              <w:t>с</w:t>
            </w:r>
            <w:r w:rsidRPr="00E81267">
              <w:t>сиональной де</w:t>
            </w:r>
            <w:r w:rsidRPr="00E81267">
              <w:t>я</w:t>
            </w:r>
            <w:r w:rsidRPr="00E81267">
              <w:t>тельности, в общей численности учит</w:t>
            </w:r>
            <w:r w:rsidRPr="00E81267">
              <w:t>е</w:t>
            </w:r>
            <w:r w:rsidRPr="00E81267">
              <w:t>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 учителей, испол</w:t>
            </w:r>
            <w:r w:rsidRPr="00E81267">
              <w:t>ь</w:t>
            </w:r>
            <w:r w:rsidRPr="00E81267">
              <w:t>зующих совреме</w:t>
            </w:r>
            <w:r w:rsidRPr="00E81267">
              <w:t>н</w:t>
            </w:r>
            <w:r w:rsidRPr="00E81267">
              <w:t>ные образовател</w:t>
            </w:r>
            <w:r w:rsidRPr="00E81267">
              <w:t>ь</w:t>
            </w:r>
            <w:r w:rsidRPr="00E81267">
              <w:t>ные технологии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% </w:t>
            </w:r>
          </w:p>
          <w:p w:rsidR="00E81267" w:rsidRPr="00E81267" w:rsidRDefault="00E81267" w:rsidP="00E81267">
            <w:r w:rsidRPr="00E81267"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B01FCC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детей, охв</w:t>
            </w:r>
            <w:r w:rsidRPr="00E81267">
              <w:t>а</w:t>
            </w:r>
            <w:r w:rsidRPr="00E81267">
              <w:t>ченных меропри</w:t>
            </w:r>
            <w:r w:rsidRPr="00E81267">
              <w:t>я</w:t>
            </w:r>
            <w:r w:rsidRPr="00E81267">
              <w:t>тиями муниципал</w:t>
            </w:r>
            <w:r w:rsidRPr="00E81267">
              <w:t>ь</w:t>
            </w:r>
            <w:r w:rsidRPr="00E81267">
              <w:t>ного, региональн</w:t>
            </w:r>
            <w:r w:rsidRPr="00E81267">
              <w:t>о</w:t>
            </w:r>
            <w:r w:rsidRPr="00E81267">
              <w:t>го, всероссийского уровня в общей 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охват детей мер</w:t>
            </w:r>
            <w:r w:rsidRPr="00E81267">
              <w:t>о</w:t>
            </w:r>
            <w:r w:rsidRPr="00E81267">
              <w:t>приятиями муниципал</w:t>
            </w:r>
            <w:r w:rsidRPr="00E81267">
              <w:t>ь</w:t>
            </w:r>
            <w:r w:rsidRPr="00E81267">
              <w:t>ного, регионального, всероссийского уровня 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детей, о</w:t>
            </w:r>
            <w:r w:rsidRPr="00E81267">
              <w:t>х</w:t>
            </w:r>
            <w:r w:rsidRPr="00E81267">
              <w:t>ваченных мер</w:t>
            </w:r>
            <w:r w:rsidRPr="00E81267">
              <w:t>о</w:t>
            </w:r>
            <w:r w:rsidRPr="00E81267">
              <w:t>приятиями муниц</w:t>
            </w:r>
            <w:r w:rsidRPr="00E81267">
              <w:t>и</w:t>
            </w:r>
            <w:r w:rsidRPr="00E81267">
              <w:t>пального, реги</w:t>
            </w:r>
            <w:r w:rsidRPr="00E81267">
              <w:t>о</w:t>
            </w:r>
            <w:r w:rsidRPr="00E81267">
              <w:t>нального, всеро</w:t>
            </w:r>
            <w:r w:rsidRPr="00E81267">
              <w:t>с</w:t>
            </w:r>
            <w:r w:rsidRPr="00E81267">
              <w:t>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количество д</w:t>
            </w:r>
            <w:r w:rsidRPr="00E81267">
              <w:t>е</w:t>
            </w:r>
            <w:r w:rsidRPr="00E81267">
              <w:t>тей, охваченных м</w:t>
            </w:r>
            <w:r w:rsidRPr="00E81267">
              <w:t>е</w:t>
            </w:r>
            <w:r w:rsidRPr="00E81267">
              <w:t>роприятиями мун</w:t>
            </w:r>
            <w:r w:rsidRPr="00E81267">
              <w:t>и</w:t>
            </w:r>
            <w:r w:rsidRPr="00E81267">
              <w:t>ципального, реги</w:t>
            </w:r>
            <w:r w:rsidRPr="00E81267">
              <w:t>о</w:t>
            </w:r>
            <w:r w:rsidRPr="00E81267">
              <w:t>нального, всеро</w:t>
            </w:r>
            <w:r w:rsidRPr="00E81267">
              <w:t>с</w:t>
            </w:r>
            <w:r w:rsidRPr="00E81267">
              <w:t>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% </w:t>
            </w:r>
          </w:p>
          <w:p w:rsidR="00E81267" w:rsidRPr="00E81267" w:rsidRDefault="00E81267" w:rsidP="00E81267">
            <w:r w:rsidRPr="00E81267"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B01FCC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Удельный вес чи</w:t>
            </w:r>
            <w:r w:rsidRPr="00E81267">
              <w:t>с</w:t>
            </w:r>
            <w:r w:rsidRPr="00E81267">
              <w:t>ленности обуча</w:t>
            </w:r>
            <w:r w:rsidRPr="00E81267">
              <w:t>ю</w:t>
            </w:r>
            <w:r w:rsidRPr="00E81267">
              <w:t>щихся, участников всероссийской олимпиады школ</w:t>
            </w:r>
            <w:r w:rsidRPr="00E81267">
              <w:t>ь</w:t>
            </w:r>
            <w:r w:rsidRPr="00E81267">
              <w:t>ников на заключ</w:t>
            </w:r>
            <w:r w:rsidRPr="00E81267">
              <w:t>и</w:t>
            </w:r>
            <w:r w:rsidRPr="00E81267">
              <w:t>тельном этапе ее проведения от о</w:t>
            </w:r>
            <w:r w:rsidRPr="00E81267">
              <w:t>б</w:t>
            </w:r>
            <w:r w:rsidRPr="00E81267"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охват детей, участн</w:t>
            </w:r>
            <w:r w:rsidRPr="00E81267">
              <w:t>и</w:t>
            </w:r>
            <w:r w:rsidRPr="00E81267">
              <w:t>ков всероссийской олимпиады школьников на заключительном эт</w:t>
            </w:r>
            <w:r w:rsidRPr="00E81267">
              <w:t>а</w:t>
            </w:r>
            <w:r w:rsidRPr="00E81267">
              <w:t>пе ее проведения Пок</w:t>
            </w:r>
            <w:r w:rsidRPr="00E81267">
              <w:t>а</w:t>
            </w:r>
            <w:r w:rsidRPr="00E81267">
              <w:t>затель в  целом опред</w:t>
            </w:r>
            <w:r w:rsidRPr="00E81267">
              <w:t>е</w:t>
            </w:r>
            <w:r w:rsidRPr="00E81267">
              <w:t>ляется как среднее зн</w:t>
            </w:r>
            <w:r w:rsidRPr="00E81267">
              <w:t>а</w:t>
            </w:r>
            <w:r w:rsidRPr="00E81267"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Удельный вес численности об</w:t>
            </w:r>
            <w:r w:rsidRPr="00E81267">
              <w:t>у</w:t>
            </w:r>
            <w:r w:rsidRPr="00E81267">
              <w:t>чающихся, участн</w:t>
            </w:r>
            <w:r w:rsidRPr="00E81267">
              <w:t>и</w:t>
            </w:r>
            <w:r w:rsidRPr="00E81267">
              <w:t>ков всероссийской олимпиады школ</w:t>
            </w:r>
            <w:r w:rsidRPr="00E81267">
              <w:t>ь</w:t>
            </w:r>
            <w:r w:rsidRPr="00E81267">
              <w:t xml:space="preserve">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количество д</w:t>
            </w:r>
            <w:r w:rsidRPr="00E81267">
              <w:t>е</w:t>
            </w:r>
            <w:r w:rsidRPr="00E81267">
              <w:t>тей, участников вс</w:t>
            </w:r>
            <w:r w:rsidRPr="00E81267">
              <w:t>е</w:t>
            </w:r>
            <w:r w:rsidRPr="00E81267">
              <w:t>российской оли</w:t>
            </w:r>
            <w:r w:rsidRPr="00E81267">
              <w:t>м</w:t>
            </w:r>
            <w:r w:rsidRPr="00E81267">
              <w:t>пиады школьников на заключительном этапе ее провед</w:t>
            </w:r>
            <w:r w:rsidRPr="00E81267">
              <w:t>е</w:t>
            </w:r>
            <w:r w:rsidRPr="00E81267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B01FCC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общ</w:t>
            </w:r>
            <w:r w:rsidRPr="00E81267">
              <w:t>е</w:t>
            </w:r>
            <w:r w:rsidRPr="00E81267">
              <w:t>образовательных организаций ос</w:t>
            </w:r>
            <w:r w:rsidRPr="00E81267">
              <w:t>у</w:t>
            </w:r>
            <w:r w:rsidRPr="00E81267">
              <w:t>ществляющих обр</w:t>
            </w:r>
            <w:r w:rsidRPr="00E81267">
              <w:t>а</w:t>
            </w:r>
            <w:r w:rsidRPr="00E81267">
              <w:t>зовательную де</w:t>
            </w:r>
            <w:r w:rsidRPr="00E81267">
              <w:t>я</w:t>
            </w:r>
            <w:r w:rsidRPr="00E81267">
              <w:t>тельность по ада</w:t>
            </w:r>
            <w:r w:rsidRPr="00E81267">
              <w:t>п</w:t>
            </w:r>
            <w:r w:rsidRPr="00E81267">
              <w:t>тированным осно</w:t>
            </w:r>
            <w:r w:rsidRPr="00E81267">
              <w:t>в</w:t>
            </w:r>
            <w:r w:rsidRPr="00E81267">
              <w:t>ным общеобраз</w:t>
            </w:r>
            <w:r w:rsidRPr="00E81267">
              <w:t>о</w:t>
            </w:r>
            <w:r w:rsidRPr="00E81267">
              <w:lastRenderedPageBreak/>
              <w:t>вательным пр</w:t>
            </w:r>
            <w:r w:rsidRPr="00E81267">
              <w:t>о</w:t>
            </w:r>
            <w:r w:rsidRPr="00E81267">
              <w:t>граммам, в которых внедрена система мониторинга зд</w:t>
            </w:r>
            <w:r w:rsidRPr="00E81267">
              <w:t>о</w:t>
            </w:r>
            <w:r w:rsidRPr="00E81267">
              <w:t>ровья обучающихся на основе отечес</w:t>
            </w:r>
            <w:r w:rsidRPr="00E81267">
              <w:t>т</w:t>
            </w:r>
            <w:r w:rsidRPr="00E81267">
              <w:t>венной технолог</w:t>
            </w:r>
            <w:r w:rsidRPr="00E81267">
              <w:t>и</w:t>
            </w:r>
            <w:r w:rsidRPr="00E81267">
              <w:t>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количество общео</w:t>
            </w:r>
            <w:r w:rsidRPr="00E81267">
              <w:t>б</w:t>
            </w:r>
            <w:r w:rsidRPr="00E81267">
              <w:t>разовательных орган</w:t>
            </w:r>
            <w:r w:rsidRPr="00E81267">
              <w:t>и</w:t>
            </w:r>
            <w:r w:rsidRPr="00E81267">
              <w:t>заций осуществляющих образовательную де</w:t>
            </w:r>
            <w:r w:rsidRPr="00E81267">
              <w:t>я</w:t>
            </w:r>
            <w:r w:rsidRPr="00E81267">
              <w:t>тельность по адаптир</w:t>
            </w:r>
            <w:r w:rsidRPr="00E81267">
              <w:t>о</w:t>
            </w:r>
            <w:r w:rsidRPr="00E81267">
              <w:t>ванным основным о</w:t>
            </w:r>
            <w:r w:rsidRPr="00E81267">
              <w:t>б</w:t>
            </w:r>
            <w:r w:rsidRPr="00E81267">
              <w:t xml:space="preserve">щеобразовательным </w:t>
            </w:r>
            <w:r w:rsidRPr="00E81267">
              <w:lastRenderedPageBreak/>
              <w:t>программам, в которых внедрена система мон</w:t>
            </w:r>
            <w:r w:rsidRPr="00E81267">
              <w:t>и</w:t>
            </w:r>
            <w:r w:rsidRPr="00E81267">
              <w:t>торинга здоровья об</w:t>
            </w:r>
            <w:r w:rsidRPr="00E81267">
              <w:t>у</w:t>
            </w:r>
            <w:r w:rsidRPr="00E81267">
              <w:t>чающихся на основе отечественной технол</w:t>
            </w:r>
            <w:r w:rsidRPr="00E81267">
              <w:t>о</w:t>
            </w:r>
            <w:r w:rsidRPr="00E81267">
              <w:t>гической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общ</w:t>
            </w:r>
            <w:r w:rsidRPr="00E81267">
              <w:t>е</w:t>
            </w:r>
            <w:r w:rsidRPr="00E81267">
              <w:t>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общ</w:t>
            </w:r>
            <w:r w:rsidRPr="00E81267">
              <w:t>е</w:t>
            </w:r>
            <w:r w:rsidRPr="00E81267"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Кол-во о</w:t>
            </w:r>
            <w:r w:rsidRPr="00E81267">
              <w:t>р</w:t>
            </w:r>
            <w:r w:rsidRPr="00E81267"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</w:t>
            </w:r>
            <w:r w:rsidRPr="00E81267">
              <w:lastRenderedPageBreak/>
              <w:t xml:space="preserve">района </w:t>
            </w:r>
          </w:p>
        </w:tc>
      </w:tr>
      <w:tr w:rsidR="00E81267" w:rsidRPr="00E81267" w:rsidTr="00B01FCC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выпускников муниципальных общеобразовател</w:t>
            </w:r>
            <w:r w:rsidRPr="00E81267">
              <w:t>ь</w:t>
            </w:r>
            <w:r w:rsidRPr="00E81267">
              <w:t>ных организаций, не сдавших единый государственный экзамен по русск</w:t>
            </w:r>
            <w:r w:rsidRPr="00E81267">
              <w:t>о</w:t>
            </w:r>
            <w:r w:rsidRPr="00E81267">
              <w:t>му языку и матем</w:t>
            </w:r>
            <w:r w:rsidRPr="00E81267">
              <w:t>а</w:t>
            </w:r>
            <w:r w:rsidRPr="00E81267">
              <w:t>тике, в общей чи</w:t>
            </w:r>
            <w:r w:rsidRPr="00E81267">
              <w:t>с</w:t>
            </w:r>
            <w:r w:rsidRPr="00E81267">
              <w:t>ленности выпус</w:t>
            </w:r>
            <w:r w:rsidRPr="00E81267">
              <w:t>к</w:t>
            </w:r>
            <w:r w:rsidRPr="00E81267">
              <w:t>ников муниципал</w:t>
            </w:r>
            <w:r w:rsidRPr="00E81267">
              <w:t>ь</w:t>
            </w:r>
            <w:r w:rsidRPr="00E81267">
              <w:t>ных общеобразов</w:t>
            </w:r>
            <w:r w:rsidRPr="00E81267">
              <w:t>а</w:t>
            </w:r>
            <w:r w:rsidRPr="00E81267">
              <w:t>тельных учрежд</w:t>
            </w:r>
            <w:r w:rsidRPr="00E81267">
              <w:t>е</w:t>
            </w:r>
            <w:r w:rsidRPr="00E81267"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 качества ре</w:t>
            </w:r>
            <w:r w:rsidRPr="00E81267">
              <w:t>а</w:t>
            </w:r>
            <w:r w:rsidRPr="00E81267">
              <w:t>лизации общеобразов</w:t>
            </w:r>
            <w:r w:rsidRPr="00E81267">
              <w:t>а</w:t>
            </w:r>
            <w:r w:rsidRPr="00E81267">
              <w:t>тельных программ,  п</w:t>
            </w:r>
            <w:r w:rsidRPr="00E81267">
              <w:t>о</w:t>
            </w:r>
            <w:r w:rsidRPr="00E81267">
              <w:t>зволяет в динамике оценить результаты ре</w:t>
            </w:r>
            <w:r w:rsidRPr="00E81267">
              <w:t>а</w:t>
            </w:r>
            <w:r w:rsidRPr="00E81267">
              <w:t>лизации мероприятий, направленных на улу</w:t>
            </w:r>
            <w:r w:rsidRPr="00E81267">
              <w:t>ч</w:t>
            </w:r>
            <w:r w:rsidRPr="00E81267">
              <w:t>шение качества образ</w:t>
            </w:r>
            <w:r w:rsidRPr="00E81267">
              <w:t>о</w:t>
            </w:r>
            <w:r w:rsidRPr="00E81267">
              <w:t>вания.</w:t>
            </w:r>
            <w:r w:rsidRPr="00E81267">
              <w:br/>
              <w:t>Определяется как отн</w:t>
            </w:r>
            <w:r w:rsidRPr="00E81267">
              <w:t>о</w:t>
            </w:r>
            <w:r w:rsidRPr="00E81267">
              <w:t>шение численности в</w:t>
            </w:r>
            <w:r w:rsidRPr="00E81267">
              <w:t>ы</w:t>
            </w:r>
            <w:r w:rsidRPr="00E81267">
              <w:t>пускников муниципал</w:t>
            </w:r>
            <w:r w:rsidRPr="00E81267">
              <w:t>ь</w:t>
            </w:r>
            <w:r w:rsidRPr="00E81267">
              <w:t>ных общеобразовател</w:t>
            </w:r>
            <w:r w:rsidRPr="00E81267">
              <w:t>ь</w:t>
            </w:r>
            <w:r w:rsidRPr="00E81267">
              <w:t>ных организаций, не сдавших единый гос</w:t>
            </w:r>
            <w:r w:rsidRPr="00E81267">
              <w:t>у</w:t>
            </w:r>
            <w:r w:rsidRPr="00E81267">
              <w:t>дарственный экзамен по русскому языку и мат</w:t>
            </w:r>
            <w:r w:rsidRPr="00E81267">
              <w:t>е</w:t>
            </w:r>
            <w:r w:rsidRPr="00E81267">
              <w:t>матике, к общей числе</w:t>
            </w:r>
            <w:r w:rsidRPr="00E81267">
              <w:t>н</w:t>
            </w:r>
            <w:r w:rsidRPr="00E81267">
              <w:t>ности выпускников м</w:t>
            </w:r>
            <w:r w:rsidRPr="00E81267">
              <w:t>у</w:t>
            </w:r>
            <w:r w:rsidRPr="00E81267">
              <w:t>ниципальных общеобр</w:t>
            </w:r>
            <w:r w:rsidRPr="00E81267">
              <w:t>а</w:t>
            </w:r>
            <w:r w:rsidRPr="00E81267">
              <w:t>зовательных учрежд</w:t>
            </w:r>
            <w:r w:rsidRPr="00E81267">
              <w:t>е</w:t>
            </w:r>
            <w:r w:rsidRPr="00E81267">
              <w:lastRenderedPageBreak/>
              <w:t>ний.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Доля выпускн</w:t>
            </w:r>
            <w:r w:rsidRPr="00E81267">
              <w:t>и</w:t>
            </w:r>
            <w:r w:rsidRPr="00E81267">
              <w:t>ков муниципальных общеобразовател</w:t>
            </w:r>
            <w:r w:rsidRPr="00E81267">
              <w:t>ь</w:t>
            </w:r>
            <w:r w:rsidRPr="00E81267">
              <w:t>ных организаций, не сдавших единый государственный экзамен по русск</w:t>
            </w:r>
            <w:r w:rsidRPr="00E81267">
              <w:t>о</w:t>
            </w:r>
            <w:r w:rsidRPr="00E81267">
              <w:t>му языку и матем</w:t>
            </w:r>
            <w:r w:rsidRPr="00E81267">
              <w:t>а</w:t>
            </w:r>
            <w:r w:rsidRPr="00E81267">
              <w:t>тике, в общей чи</w:t>
            </w:r>
            <w:r w:rsidRPr="00E81267">
              <w:t>с</w:t>
            </w:r>
            <w:r w:rsidRPr="00E81267">
              <w:t>ленности выпускн</w:t>
            </w:r>
            <w:r w:rsidRPr="00E81267">
              <w:t>и</w:t>
            </w:r>
            <w:r w:rsidRPr="00E81267">
              <w:t>ков муниципальных общеобразовател</w:t>
            </w:r>
            <w:r w:rsidRPr="00E81267">
              <w:t>ь</w:t>
            </w:r>
            <w:r w:rsidRPr="00E81267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 в</w:t>
            </w:r>
            <w:r w:rsidRPr="00E81267">
              <w:t>ы</w:t>
            </w:r>
            <w:r w:rsidRPr="00E81267">
              <w:t>пускников муниц</w:t>
            </w:r>
            <w:r w:rsidRPr="00E81267">
              <w:t>и</w:t>
            </w:r>
            <w:r w:rsidRPr="00E81267">
              <w:t>пальных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дений, не сдавших единый государс</w:t>
            </w:r>
            <w:r w:rsidRPr="00E81267">
              <w:t>т</w:t>
            </w:r>
            <w:r w:rsidRPr="00E81267">
              <w:t>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выпус</w:t>
            </w:r>
            <w:r w:rsidRPr="00E81267">
              <w:t>к</w:t>
            </w:r>
            <w:r w:rsidRPr="00E81267"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численность в</w:t>
            </w:r>
            <w:r w:rsidRPr="00E81267">
              <w:t>ы</w:t>
            </w:r>
            <w:r w:rsidRPr="00E81267">
              <w:t>пускников муниц</w:t>
            </w:r>
            <w:r w:rsidRPr="00E81267">
              <w:t>и</w:t>
            </w:r>
            <w:r w:rsidRPr="00E81267">
              <w:t>пальных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Удельный вес чи</w:t>
            </w:r>
            <w:r w:rsidRPr="00E81267">
              <w:t>с</w:t>
            </w:r>
            <w:r w:rsidRPr="00E81267">
              <w:t>ленности учителей общеобразовател</w:t>
            </w:r>
            <w:r w:rsidRPr="00E81267">
              <w:t>ь</w:t>
            </w:r>
            <w:r w:rsidRPr="00E81267">
              <w:t>ных организаций в возрасте до 35 лет в общей численности учителей общео</w:t>
            </w:r>
            <w:r w:rsidRPr="00E81267">
              <w:t>б</w:t>
            </w:r>
            <w:r w:rsidRPr="00E81267">
              <w:t>разовательных у</w:t>
            </w:r>
            <w:r w:rsidRPr="00E81267">
              <w:t>ч</w:t>
            </w:r>
            <w:r w:rsidRPr="00E81267">
              <w:t>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 обеспеченн</w:t>
            </w:r>
            <w:r w:rsidRPr="00E81267">
              <w:t>о</w:t>
            </w:r>
            <w:r w:rsidRPr="00E81267">
              <w:t>сти общеобразовател</w:t>
            </w:r>
            <w:r w:rsidRPr="00E81267">
              <w:t>ь</w:t>
            </w:r>
            <w:r w:rsidRPr="00E81267">
              <w:t>ных учреждений педаг</w:t>
            </w:r>
            <w:r w:rsidRPr="00E81267">
              <w:t>о</w:t>
            </w:r>
            <w:r w:rsidRPr="00E81267">
              <w:t>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Удельный вес численности учит</w:t>
            </w:r>
            <w:r w:rsidRPr="00E81267">
              <w:t>е</w:t>
            </w:r>
            <w:r w:rsidRPr="00E81267">
              <w:t>лей общеобразов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 в возрасте до 35 лет в общей чи</w:t>
            </w:r>
            <w:r w:rsidRPr="00E81267">
              <w:t>с</w:t>
            </w:r>
            <w:r w:rsidRPr="00E81267">
              <w:t>ленности учителей общеобразовател</w:t>
            </w:r>
            <w:r w:rsidRPr="00E81267">
              <w:t>ь</w:t>
            </w:r>
            <w:r w:rsidRPr="00E81267">
              <w:t>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А-численность уч</w:t>
            </w:r>
            <w:r w:rsidRPr="00E81267">
              <w:t>и</w:t>
            </w:r>
            <w:r w:rsidRPr="00E81267">
              <w:t>телей в возрасте до 35 лет</w:t>
            </w:r>
          </w:p>
          <w:p w:rsidR="00E81267" w:rsidRPr="00E81267" w:rsidRDefault="00E81267" w:rsidP="00E81267">
            <w:r w:rsidRPr="00E81267">
              <w:t>В-общая числе</w:t>
            </w:r>
            <w:r w:rsidRPr="00E81267">
              <w:t>н</w:t>
            </w:r>
            <w:r w:rsidRPr="00E81267">
              <w:t>ность учителей о</w:t>
            </w:r>
            <w:r w:rsidRPr="00E81267">
              <w:t>б</w:t>
            </w:r>
            <w:r w:rsidRPr="00E81267">
              <w:t>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г. № 163)</w:t>
            </w:r>
          </w:p>
        </w:tc>
      </w:tr>
      <w:tr w:rsidR="00E81267" w:rsidRPr="00E81267" w:rsidTr="00B01FCC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Удельный вес чи</w:t>
            </w:r>
            <w:r w:rsidRPr="00E81267">
              <w:t>с</w:t>
            </w:r>
            <w:r w:rsidRPr="00E81267">
              <w:t>ленности обуча</w:t>
            </w:r>
            <w:r w:rsidRPr="00E81267">
              <w:t>ю</w:t>
            </w:r>
            <w:r w:rsidRPr="00E81267">
              <w:t>щихся, участников всероссийской олимпиады школ</w:t>
            </w:r>
            <w:r w:rsidRPr="00E81267">
              <w:t>ь</w:t>
            </w:r>
            <w:r w:rsidRPr="00E81267">
              <w:t>ников на заключ</w:t>
            </w:r>
            <w:r w:rsidRPr="00E81267">
              <w:t>и</w:t>
            </w:r>
            <w:r w:rsidRPr="00E81267">
              <w:t xml:space="preserve">тельном этапе ее </w:t>
            </w:r>
            <w:r w:rsidRPr="00E81267">
              <w:lastRenderedPageBreak/>
              <w:t>проведения от о</w:t>
            </w:r>
            <w:r w:rsidRPr="00E81267">
              <w:t>б</w:t>
            </w:r>
            <w:r w:rsidRPr="00E81267"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охват детей, участн</w:t>
            </w:r>
            <w:r w:rsidRPr="00E81267">
              <w:t>и</w:t>
            </w:r>
            <w:r w:rsidRPr="00E81267">
              <w:t>ков всероссийской олимпиады школьников на заключительном эт</w:t>
            </w:r>
            <w:r w:rsidRPr="00E81267">
              <w:t>а</w:t>
            </w:r>
            <w:r w:rsidRPr="00E81267">
              <w:t>пе ее проведения Пок</w:t>
            </w:r>
            <w:r w:rsidRPr="00E81267">
              <w:t>а</w:t>
            </w:r>
            <w:r w:rsidRPr="00E81267">
              <w:t>затель в  целом опред</w:t>
            </w:r>
            <w:r w:rsidRPr="00E81267">
              <w:t>е</w:t>
            </w:r>
            <w:r w:rsidRPr="00E81267">
              <w:lastRenderedPageBreak/>
              <w:t>ляется как среднее зн</w:t>
            </w:r>
            <w:r w:rsidRPr="00E81267">
              <w:t>а</w:t>
            </w:r>
            <w:r w:rsidRPr="00E81267"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Удельный вес численности об</w:t>
            </w:r>
            <w:r w:rsidRPr="00E81267">
              <w:t>у</w:t>
            </w:r>
            <w:r w:rsidRPr="00E81267">
              <w:t>чающихся, участн</w:t>
            </w:r>
            <w:r w:rsidRPr="00E81267">
              <w:t>и</w:t>
            </w:r>
            <w:r w:rsidRPr="00E81267">
              <w:t>ков всероссийской олимпиады школ</w:t>
            </w:r>
            <w:r w:rsidRPr="00E81267">
              <w:t>ь</w:t>
            </w:r>
            <w:r w:rsidRPr="00E81267">
              <w:lastRenderedPageBreak/>
              <w:t>ников на заключ</w:t>
            </w:r>
            <w:r w:rsidRPr="00E81267">
              <w:t>и</w:t>
            </w:r>
            <w:r w:rsidRPr="00E81267">
              <w:t>тельном этапе ее проведения от о</w:t>
            </w:r>
            <w:r w:rsidRPr="00E81267">
              <w:t>б</w:t>
            </w:r>
            <w:r w:rsidRPr="00E81267">
              <w:t>щей численности обучающихся 9-11 классов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количество д</w:t>
            </w:r>
            <w:r w:rsidRPr="00E81267">
              <w:t>е</w:t>
            </w:r>
            <w:r w:rsidRPr="00E81267">
              <w:t>тей, участников вс</w:t>
            </w:r>
            <w:r w:rsidRPr="00E81267">
              <w:t>е</w:t>
            </w:r>
            <w:r w:rsidRPr="00E81267">
              <w:t>российской оли</w:t>
            </w:r>
            <w:r w:rsidRPr="00E81267">
              <w:t>м</w:t>
            </w:r>
            <w:r w:rsidRPr="00E81267">
              <w:t>пиады школьников на заключительном этапе ее провед</w:t>
            </w:r>
            <w:r w:rsidRPr="00E81267">
              <w:t>е</w:t>
            </w:r>
            <w:r w:rsidRPr="00E81267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lastRenderedPageBreak/>
              <w:t xml:space="preserve">пального района </w:t>
            </w:r>
          </w:p>
        </w:tc>
      </w:tr>
      <w:tr w:rsidR="00E81267" w:rsidRPr="00E81267" w:rsidTr="00B01FCC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выпускников муниципальных общеобразовател</w:t>
            </w:r>
            <w:r w:rsidRPr="00E81267">
              <w:t>ь</w:t>
            </w:r>
            <w:r w:rsidRPr="00E81267">
              <w:t>ных организаций, не сдавших единый государственный экзамен по русск</w:t>
            </w:r>
            <w:r w:rsidRPr="00E81267">
              <w:t>о</w:t>
            </w:r>
            <w:r w:rsidRPr="00E81267">
              <w:t>му языку и матем</w:t>
            </w:r>
            <w:r w:rsidRPr="00E81267">
              <w:t>а</w:t>
            </w:r>
            <w:r w:rsidRPr="00E81267">
              <w:t>тике, в общей чи</w:t>
            </w:r>
            <w:r w:rsidRPr="00E81267">
              <w:t>с</w:t>
            </w:r>
            <w:r w:rsidRPr="00E81267">
              <w:t>ленности выпус</w:t>
            </w:r>
            <w:r w:rsidRPr="00E81267">
              <w:t>к</w:t>
            </w:r>
            <w:r w:rsidRPr="00E81267">
              <w:t>ников муниципал</w:t>
            </w:r>
            <w:r w:rsidRPr="00E81267">
              <w:t>ь</w:t>
            </w:r>
            <w:r w:rsidRPr="00E81267">
              <w:t>ных общеобразов</w:t>
            </w:r>
            <w:r w:rsidRPr="00E81267">
              <w:t>а</w:t>
            </w:r>
            <w:r w:rsidRPr="00E81267">
              <w:t>тельных учрежд</w:t>
            </w:r>
            <w:r w:rsidRPr="00E81267">
              <w:t>е</w:t>
            </w:r>
            <w:r w:rsidRPr="00E81267"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 качества ре</w:t>
            </w:r>
            <w:r w:rsidRPr="00E81267">
              <w:t>а</w:t>
            </w:r>
            <w:r w:rsidRPr="00E81267">
              <w:t>лизации общеобразов</w:t>
            </w:r>
            <w:r w:rsidRPr="00E81267">
              <w:t>а</w:t>
            </w:r>
            <w:r w:rsidRPr="00E81267">
              <w:t>тельных пр</w:t>
            </w:r>
            <w:r w:rsidRPr="00E81267">
              <w:t>о</w:t>
            </w:r>
            <w:r w:rsidRPr="00E81267">
              <w:t>грамм, позволяет в д</w:t>
            </w:r>
            <w:r w:rsidRPr="00E81267">
              <w:t>и</w:t>
            </w:r>
            <w:r w:rsidRPr="00E81267">
              <w:t>намике оценить резул</w:t>
            </w:r>
            <w:r w:rsidRPr="00E81267">
              <w:t>ь</w:t>
            </w:r>
            <w:r w:rsidRPr="00E81267">
              <w:t>таты реализации мер</w:t>
            </w:r>
            <w:r w:rsidRPr="00E81267">
              <w:t>о</w:t>
            </w:r>
            <w:r w:rsidRPr="00E81267">
              <w:t>приятий, направленных на улучшение качества образования. Определ</w:t>
            </w:r>
            <w:r w:rsidRPr="00E81267">
              <w:t>я</w:t>
            </w:r>
            <w:r w:rsidRPr="00E81267">
              <w:t>ется как отношение чи</w:t>
            </w:r>
            <w:r w:rsidRPr="00E81267">
              <w:t>с</w:t>
            </w:r>
            <w:r w:rsidRPr="00E81267">
              <w:t>ленности выпускников муниципальных общ</w:t>
            </w:r>
            <w:r w:rsidRPr="00E81267">
              <w:t>е</w:t>
            </w:r>
            <w:r w:rsidRPr="00E81267">
              <w:t>образовательных орг</w:t>
            </w:r>
            <w:r w:rsidRPr="00E81267">
              <w:t>а</w:t>
            </w:r>
            <w:r w:rsidRPr="00E81267">
              <w:t>низаций, не сдавших единый государстве</w:t>
            </w:r>
            <w:r w:rsidRPr="00E81267">
              <w:t>н</w:t>
            </w:r>
            <w:r w:rsidRPr="00E81267">
              <w:t>ный экзамен по русск</w:t>
            </w:r>
            <w:r w:rsidRPr="00E81267">
              <w:t>о</w:t>
            </w:r>
            <w:r w:rsidRPr="00E81267">
              <w:t>му языку и математике, к общей численности выпускников муниц</w:t>
            </w:r>
            <w:r w:rsidRPr="00E81267">
              <w:t>и</w:t>
            </w:r>
            <w:r w:rsidRPr="00E81267">
              <w:t>пальных общеобразов</w:t>
            </w:r>
            <w:r w:rsidRPr="00E81267">
              <w:t>а</w:t>
            </w:r>
            <w:r w:rsidRPr="00E81267">
              <w:t>тельных учреждений. Показатель в  целом о</w:t>
            </w:r>
            <w:r w:rsidRPr="00E81267">
              <w:t>п</w:t>
            </w:r>
            <w:r w:rsidRPr="00E81267">
              <w:t xml:space="preserve">ределяется как среднее </w:t>
            </w:r>
            <w:r w:rsidRPr="00E81267">
              <w:lastRenderedPageBreak/>
              <w:t>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Доля выпускн</w:t>
            </w:r>
            <w:r w:rsidRPr="00E81267">
              <w:t>и</w:t>
            </w:r>
            <w:r w:rsidRPr="00E81267">
              <w:t>ков муниципальных общеобразовател</w:t>
            </w:r>
            <w:r w:rsidRPr="00E81267">
              <w:t>ь</w:t>
            </w:r>
            <w:r w:rsidRPr="00E81267">
              <w:t>ных организаций, не сдавших единый государственный экзамен по русск</w:t>
            </w:r>
            <w:r w:rsidRPr="00E81267">
              <w:t>о</w:t>
            </w:r>
            <w:r w:rsidRPr="00E81267">
              <w:t>му языку и матем</w:t>
            </w:r>
            <w:r w:rsidRPr="00E81267">
              <w:t>а</w:t>
            </w:r>
            <w:r w:rsidRPr="00E81267">
              <w:t>тике, в общей чи</w:t>
            </w:r>
            <w:r w:rsidRPr="00E81267">
              <w:t>с</w:t>
            </w:r>
            <w:r w:rsidRPr="00E81267">
              <w:t>ленности выпускн</w:t>
            </w:r>
            <w:r w:rsidRPr="00E81267">
              <w:t>и</w:t>
            </w:r>
            <w:r w:rsidRPr="00E81267">
              <w:t>ков муниципальных общеобразовател</w:t>
            </w:r>
            <w:r w:rsidRPr="00E81267">
              <w:t>ь</w:t>
            </w:r>
            <w:r w:rsidRPr="00E81267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 в</w:t>
            </w:r>
            <w:r w:rsidRPr="00E81267">
              <w:t>ы</w:t>
            </w:r>
            <w:r w:rsidRPr="00E81267">
              <w:t>пускников муниц</w:t>
            </w:r>
            <w:r w:rsidRPr="00E81267">
              <w:t>и</w:t>
            </w:r>
            <w:r w:rsidRPr="00E81267">
              <w:t>пальных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дений, не сдавших единый государс</w:t>
            </w:r>
            <w:r w:rsidRPr="00E81267">
              <w:t>т</w:t>
            </w:r>
            <w:r w:rsidRPr="00E81267">
              <w:t>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в</w:t>
            </w:r>
            <w:r w:rsidRPr="00E81267">
              <w:t>ы</w:t>
            </w:r>
            <w:r w:rsidRPr="00E81267">
              <w:t xml:space="preserve">пускников, </w:t>
            </w:r>
          </w:p>
          <w:p w:rsidR="00E81267" w:rsidRPr="00E81267" w:rsidRDefault="00E81267" w:rsidP="00E81267">
            <w:r w:rsidRPr="00E81267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численность в</w:t>
            </w:r>
            <w:r w:rsidRPr="00E81267">
              <w:t>ы</w:t>
            </w:r>
            <w:r w:rsidRPr="00E81267">
              <w:t>пускников муниц</w:t>
            </w:r>
            <w:r w:rsidRPr="00E81267">
              <w:t>и</w:t>
            </w:r>
            <w:r w:rsidRPr="00E81267">
              <w:t>пальных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детей, охв</w:t>
            </w:r>
            <w:r w:rsidRPr="00E81267">
              <w:t>а</w:t>
            </w:r>
            <w:r w:rsidRPr="00E81267">
              <w:t>ченных образов</w:t>
            </w:r>
            <w:r w:rsidRPr="00E81267">
              <w:t>а</w:t>
            </w:r>
            <w:r w:rsidRPr="00E81267">
              <w:t>тельными пр</w:t>
            </w:r>
            <w:r w:rsidRPr="00E81267">
              <w:t>о</w:t>
            </w:r>
            <w:r w:rsidRPr="00E81267">
              <w:t>граммами допо</w:t>
            </w:r>
            <w:r w:rsidRPr="00E81267">
              <w:t>л</w:t>
            </w:r>
            <w:r w:rsidRPr="00E81267">
              <w:t>нительного образ</w:t>
            </w:r>
            <w:r w:rsidRPr="00E81267">
              <w:t>о</w:t>
            </w:r>
            <w:r w:rsidRPr="00E81267">
              <w:t>вания детей, в о</w:t>
            </w:r>
            <w:r w:rsidRPr="00E81267">
              <w:t>б</w:t>
            </w:r>
            <w:r w:rsidRPr="00E81267">
              <w:t>щей численности детей и молодежи в возрасте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детей, охваче</w:t>
            </w:r>
            <w:r w:rsidRPr="00E81267">
              <w:t>н</w:t>
            </w:r>
            <w:r w:rsidRPr="00E81267">
              <w:t>ных образовательными программами дополн</w:t>
            </w:r>
            <w:r w:rsidRPr="00E81267">
              <w:t>и</w:t>
            </w:r>
            <w:r w:rsidRPr="00E81267">
              <w:t>тельного образования детей, в общей числе</w:t>
            </w:r>
            <w:r w:rsidRPr="00E81267">
              <w:t>н</w:t>
            </w:r>
            <w:r w:rsidRPr="00E81267">
              <w:t>ности детей и молодежи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детей, о</w:t>
            </w:r>
            <w:r w:rsidRPr="00E81267">
              <w:t>х</w:t>
            </w:r>
            <w:r w:rsidRPr="00E81267">
              <w:t>ваченных образов</w:t>
            </w:r>
            <w:r w:rsidRPr="00E81267">
              <w:t>а</w:t>
            </w:r>
            <w:r w:rsidRPr="00E81267">
              <w:t>тельными програ</w:t>
            </w:r>
            <w:r w:rsidRPr="00E81267">
              <w:t>м</w:t>
            </w:r>
            <w:r w:rsidRPr="00E81267">
              <w:t>мами дополнител</w:t>
            </w:r>
            <w:r w:rsidRPr="00E81267">
              <w:t>ь</w:t>
            </w:r>
            <w:r w:rsidRPr="00E81267">
              <w:t>ного образования детей, в общей чи</w:t>
            </w:r>
            <w:r w:rsidRPr="00E81267">
              <w:t>с</w:t>
            </w:r>
            <w:r w:rsidRPr="00E81267">
              <w:t>ленности детей и молодежи в возра</w:t>
            </w:r>
            <w:r w:rsidRPr="00E81267">
              <w:t>с</w:t>
            </w:r>
            <w:r w:rsidRPr="00E81267">
              <w:t>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количество д</w:t>
            </w:r>
            <w:r w:rsidRPr="00E81267">
              <w:t>е</w:t>
            </w:r>
            <w:r w:rsidRPr="00E81267">
              <w:t>тей, охваченных о</w:t>
            </w:r>
            <w:r w:rsidRPr="00E81267">
              <w:t>б</w:t>
            </w:r>
            <w:r w:rsidRPr="00E81267">
              <w:t>разовательными программами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зданий общеобразовател</w:t>
            </w:r>
            <w:r w:rsidRPr="00E81267">
              <w:t>ь</w:t>
            </w:r>
            <w:r w:rsidRPr="00E81267">
              <w:t>ных организаций, в которых выполнены мероприятия по благоустройству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количество зданий общеобразовательных организаций, в которых выполнены меропри</w:t>
            </w:r>
            <w:r w:rsidRPr="00E81267">
              <w:t>я</w:t>
            </w:r>
            <w:r w:rsidRPr="00E81267">
              <w:t>тия по благоустройству зданий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зданий общеобразовател</w:t>
            </w:r>
            <w:r w:rsidRPr="00E81267">
              <w:t>ь</w:t>
            </w:r>
            <w:r w:rsidRPr="00E81267">
              <w:t>ных организаций, в которых выполнены мероприятия по благоустройству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зданий общеобразовател</w:t>
            </w:r>
            <w:r w:rsidRPr="00E81267">
              <w:t>ь</w:t>
            </w:r>
            <w:r w:rsidRPr="00E81267">
              <w:t>ных организаций, в которых выполнены мероприятия по благоустройству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Кол-во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 в возрасте от 5 до 18 лет, обучающи</w:t>
            </w:r>
            <w:r w:rsidRPr="00E81267">
              <w:t>х</w:t>
            </w:r>
            <w:r w:rsidRPr="00E81267">
              <w:t>ся за счет средств бюджетов субъе</w:t>
            </w:r>
            <w:r w:rsidRPr="00E81267">
              <w:t>к</w:t>
            </w:r>
            <w:r w:rsidRPr="00E81267">
              <w:t>тов Российской Ф</w:t>
            </w:r>
            <w:r w:rsidRPr="00E81267">
              <w:t>е</w:t>
            </w:r>
            <w:r w:rsidRPr="00E81267">
              <w:t>дерации и (или) местных бюджетов по дополнител</w:t>
            </w:r>
            <w:r w:rsidRPr="00E81267">
              <w:t>ь</w:t>
            </w:r>
            <w:r w:rsidRPr="00E81267">
              <w:t>ным общеобраз</w:t>
            </w:r>
            <w:r w:rsidRPr="00E81267">
              <w:t>о</w:t>
            </w:r>
            <w:r w:rsidRPr="00E81267">
              <w:t>вательным пр</w:t>
            </w:r>
            <w:r w:rsidRPr="00E81267">
              <w:t>о</w:t>
            </w:r>
            <w:r w:rsidRPr="00E81267">
              <w:t>граммам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 в возрасте от 5 до 18 лет, обучающихся за счет средств бюджетов суб</w:t>
            </w:r>
            <w:r w:rsidRPr="00E81267">
              <w:t>ъ</w:t>
            </w:r>
            <w:r w:rsidRPr="00E81267">
              <w:t>ектов Российской Фед</w:t>
            </w:r>
            <w:r w:rsidRPr="00E81267">
              <w:t>е</w:t>
            </w:r>
            <w:r w:rsidRPr="00E81267">
              <w:t>рации и (или) местных бюджетов по дополн</w:t>
            </w:r>
            <w:r w:rsidRPr="00E81267">
              <w:t>и</w:t>
            </w:r>
            <w:r w:rsidRPr="00E81267">
              <w:t>тельным общеобразов</w:t>
            </w:r>
            <w:r w:rsidRPr="00E81267">
              <w:t>а</w:t>
            </w:r>
            <w:r w:rsidRPr="00E81267">
              <w:t>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 в возрасте от 5 до 18 лет, обучающихся за счет средств бю</w:t>
            </w:r>
            <w:r w:rsidRPr="00E81267">
              <w:t>д</w:t>
            </w:r>
            <w:r w:rsidRPr="00E81267">
              <w:t>жетов субъектов Российской Фед</w:t>
            </w:r>
            <w:r w:rsidRPr="00E81267">
              <w:t>е</w:t>
            </w:r>
            <w:r w:rsidRPr="00E81267">
              <w:t>рации и (или) мес</w:t>
            </w:r>
            <w:r w:rsidRPr="00E81267">
              <w:t>т</w:t>
            </w:r>
            <w:r w:rsidRPr="00E81267">
              <w:t>ных бюджетов по дополнительным общеобразовател</w:t>
            </w:r>
            <w:r w:rsidRPr="00E81267">
              <w:t>ь</w:t>
            </w:r>
            <w:r w:rsidRPr="00E81267">
              <w:t>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 в возрасте от 5 до 18 лет, обучающихся за счет средств бю</w:t>
            </w:r>
            <w:r w:rsidRPr="00E81267">
              <w:t>д</w:t>
            </w:r>
            <w:r w:rsidRPr="00E81267">
              <w:t>жетов субъектов Российской Фед</w:t>
            </w:r>
            <w:r w:rsidRPr="00E81267">
              <w:t>е</w:t>
            </w:r>
            <w:r w:rsidRPr="00E81267">
              <w:t>рации и (или) мес</w:t>
            </w:r>
            <w:r w:rsidRPr="00E81267">
              <w:t>т</w:t>
            </w:r>
            <w:r w:rsidRPr="00E81267">
              <w:t>ных бюджетов по дополнительным общеобразовател</w:t>
            </w:r>
            <w:r w:rsidRPr="00E81267">
              <w:t>ь</w:t>
            </w:r>
            <w:r w:rsidRPr="00E81267">
              <w:t>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тей, чел</w:t>
            </w:r>
            <w:r w:rsidRPr="00E81267">
              <w:t>о</w:t>
            </w:r>
            <w:r w:rsidRPr="00E81267"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отдельных групп сотрудников, прошедших пер</w:t>
            </w:r>
            <w:r w:rsidRPr="00E81267">
              <w:t>е</w:t>
            </w:r>
            <w:r w:rsidRPr="00E81267">
              <w:t>подготовку (пов</w:t>
            </w:r>
            <w:r w:rsidRPr="00E81267">
              <w:t>ы</w:t>
            </w:r>
            <w:r w:rsidRPr="00E81267">
              <w:t>шение квалифик</w:t>
            </w:r>
            <w:r w:rsidRPr="00E81267">
              <w:t>а</w:t>
            </w:r>
            <w:r w:rsidRPr="00E81267">
              <w:t>ции) по програ</w:t>
            </w:r>
            <w:r w:rsidRPr="00E81267">
              <w:t>м</w:t>
            </w:r>
            <w:r w:rsidRPr="00E81267">
              <w:t>мам (курсам, мод</w:t>
            </w:r>
            <w:r w:rsidRPr="00E81267">
              <w:t>у</w:t>
            </w:r>
            <w:r w:rsidRPr="00E81267">
              <w:t>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- педагогические работники, в том числе наставники без педагогическ</w:t>
            </w:r>
            <w:r w:rsidRPr="00E81267">
              <w:t>о</w:t>
            </w:r>
            <w:r w:rsidRPr="00E81267">
              <w:t>го образования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педагогических работников, в том числе наставники без педаг</w:t>
            </w:r>
            <w:r w:rsidRPr="00E81267">
              <w:t>о</w:t>
            </w:r>
            <w:r w:rsidRPr="00E81267">
              <w:t>гического образования прошедших переподг</w:t>
            </w:r>
            <w:r w:rsidRPr="00E81267">
              <w:t>о</w:t>
            </w:r>
            <w:r w:rsidRPr="00E81267">
              <w:t>товку (повышение кв</w:t>
            </w:r>
            <w:r w:rsidRPr="00E81267">
              <w:t>а</w:t>
            </w:r>
            <w:r w:rsidRPr="00E81267">
              <w:t>лификации) по пр</w:t>
            </w:r>
            <w:r w:rsidRPr="00E81267">
              <w:t>о</w:t>
            </w:r>
            <w:r w:rsidRPr="00E81267">
              <w:lastRenderedPageBreak/>
              <w:t>граммам (курсам, мод</w:t>
            </w:r>
            <w:r w:rsidRPr="00E81267">
              <w:t>у</w:t>
            </w:r>
            <w:r w:rsidRPr="00E81267"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педагогич</w:t>
            </w:r>
            <w:r w:rsidRPr="00E81267">
              <w:t>е</w:t>
            </w:r>
            <w:r w:rsidRPr="00E81267">
              <w:t>ских работников, в том числе наставн</w:t>
            </w:r>
            <w:r w:rsidRPr="00E81267">
              <w:t>и</w:t>
            </w:r>
            <w:r w:rsidRPr="00E81267">
              <w:t>ки без педагогич</w:t>
            </w:r>
            <w:r w:rsidRPr="00E81267">
              <w:t>е</w:t>
            </w:r>
            <w:r w:rsidRPr="00E81267">
              <w:t>ского образования прошедших пер</w:t>
            </w:r>
            <w:r w:rsidRPr="00E81267">
              <w:t>е</w:t>
            </w:r>
            <w:r w:rsidRPr="00E81267">
              <w:t>подготовку (пов</w:t>
            </w:r>
            <w:r w:rsidRPr="00E81267">
              <w:t>ы</w:t>
            </w:r>
            <w:r w:rsidRPr="00E81267">
              <w:t>шение квалифик</w:t>
            </w:r>
            <w:r w:rsidRPr="00E81267">
              <w:t>а</w:t>
            </w:r>
            <w:r w:rsidRPr="00E81267">
              <w:lastRenderedPageBreak/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Доля педагогич</w:t>
            </w:r>
            <w:r w:rsidRPr="00E81267">
              <w:t>е</w:t>
            </w:r>
            <w:r w:rsidRPr="00E81267">
              <w:t>ских работников, в том числе наставн</w:t>
            </w:r>
            <w:r w:rsidRPr="00E81267">
              <w:t>и</w:t>
            </w:r>
            <w:r w:rsidRPr="00E81267">
              <w:t>ки без педагогич</w:t>
            </w:r>
            <w:r w:rsidRPr="00E81267">
              <w:t>е</w:t>
            </w:r>
            <w:r w:rsidRPr="00E81267">
              <w:t>ского образования прошедших пер</w:t>
            </w:r>
            <w:r w:rsidRPr="00E81267">
              <w:t>е</w:t>
            </w:r>
            <w:r w:rsidRPr="00E81267">
              <w:t>подготовку (пов</w:t>
            </w:r>
            <w:r w:rsidRPr="00E81267">
              <w:t>ы</w:t>
            </w:r>
            <w:r w:rsidRPr="00E81267">
              <w:t>шение квалифик</w:t>
            </w:r>
            <w:r w:rsidRPr="00E81267">
              <w:t>а</w:t>
            </w:r>
            <w:r w:rsidRPr="00E81267">
              <w:lastRenderedPageBreak/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пед</w:t>
            </w:r>
            <w:r w:rsidRPr="00E81267">
              <w:t>а</w:t>
            </w:r>
            <w:r w:rsidRPr="00E81267">
              <w:t>гогических работн</w:t>
            </w:r>
            <w:r w:rsidRPr="00E81267">
              <w:t>и</w:t>
            </w:r>
            <w:r w:rsidRPr="00E81267">
              <w:t>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</w:t>
            </w:r>
            <w:r w:rsidRPr="00E81267">
              <w:lastRenderedPageBreak/>
              <w:t xml:space="preserve">района </w:t>
            </w:r>
          </w:p>
        </w:tc>
      </w:tr>
      <w:tr w:rsidR="00E81267" w:rsidRPr="00E81267" w:rsidTr="00B01FCC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руководителей прошедших переподг</w:t>
            </w:r>
            <w:r w:rsidRPr="00E81267">
              <w:t>о</w:t>
            </w:r>
            <w:r w:rsidRPr="00E81267">
              <w:t>товку (повышение кв</w:t>
            </w:r>
            <w:r w:rsidRPr="00E81267">
              <w:t>а</w:t>
            </w:r>
            <w:r w:rsidRPr="00E81267">
              <w:t>лификации) по пр</w:t>
            </w:r>
            <w:r w:rsidRPr="00E81267">
              <w:t>о</w:t>
            </w:r>
            <w:r w:rsidRPr="00E81267">
              <w:t>граммам (курсам, мод</w:t>
            </w:r>
            <w:r w:rsidRPr="00E81267">
              <w:t>у</w:t>
            </w:r>
            <w:r w:rsidRPr="00E81267"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руководит</w:t>
            </w:r>
            <w:r w:rsidRPr="00E81267">
              <w:t>е</w:t>
            </w:r>
            <w:r w:rsidRPr="00E81267">
              <w:t>лей прошедших п</w:t>
            </w:r>
            <w:r w:rsidRPr="00E81267">
              <w:t>е</w:t>
            </w:r>
            <w:r w:rsidRPr="00E81267">
              <w:t>реподготовку (п</w:t>
            </w:r>
            <w:r w:rsidRPr="00E81267">
              <w:t>о</w:t>
            </w:r>
            <w:r w:rsidRPr="00E81267">
              <w:t>вышение квалиф</w:t>
            </w:r>
            <w:r w:rsidRPr="00E81267">
              <w:t>и</w:t>
            </w:r>
            <w:r w:rsidRPr="00E81267">
              <w:t>кации) по програ</w:t>
            </w:r>
            <w:r w:rsidRPr="00E81267">
              <w:t>м</w:t>
            </w:r>
            <w:r w:rsidRPr="00E81267">
              <w:t>мам (курсам, мод</w:t>
            </w:r>
            <w:r w:rsidRPr="00E81267">
              <w:t>у</w:t>
            </w:r>
            <w:r w:rsidRPr="00E81267">
              <w:t>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руководит</w:t>
            </w:r>
            <w:r w:rsidRPr="00E81267">
              <w:t>е</w:t>
            </w:r>
            <w:r w:rsidRPr="00E81267">
              <w:t>лей прошедших п</w:t>
            </w:r>
            <w:r w:rsidRPr="00E81267">
              <w:t>е</w:t>
            </w:r>
            <w:r w:rsidRPr="00E81267">
              <w:t>реподготовку (п</w:t>
            </w:r>
            <w:r w:rsidRPr="00E81267">
              <w:t>о</w:t>
            </w:r>
            <w:r w:rsidRPr="00E81267">
              <w:t>вышение квалиф</w:t>
            </w:r>
            <w:r w:rsidRPr="00E81267">
              <w:t>и</w:t>
            </w:r>
            <w:r w:rsidRPr="00E81267">
              <w:t>кации) по програ</w:t>
            </w:r>
            <w:r w:rsidRPr="00E81267">
              <w:t>м</w:t>
            </w:r>
            <w:r w:rsidRPr="00E81267">
              <w:t>мам (курсам, мод</w:t>
            </w:r>
            <w:r w:rsidRPr="00E81267">
              <w:t>у</w:t>
            </w:r>
            <w:r w:rsidRPr="00E81267">
              <w:t>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рук</w:t>
            </w:r>
            <w:r w:rsidRPr="00E81267">
              <w:t>о</w:t>
            </w:r>
            <w:r w:rsidRPr="00E81267"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- привлекаемые специалисты, в том числе из предпр</w:t>
            </w:r>
            <w:r w:rsidRPr="00E81267">
              <w:t>и</w:t>
            </w:r>
            <w:r w:rsidRPr="00E81267">
              <w:t>ятий реального се</w:t>
            </w:r>
            <w:r w:rsidRPr="00E81267">
              <w:t>к</w:t>
            </w:r>
            <w:r w:rsidRPr="00E81267">
              <w:t>тора экономики, образовательные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привлекаемых специалистов, в том чи</w:t>
            </w:r>
            <w:r w:rsidRPr="00E81267">
              <w:t>с</w:t>
            </w:r>
            <w:r w:rsidRPr="00E81267">
              <w:t>ле из предприятий р</w:t>
            </w:r>
            <w:r w:rsidRPr="00E81267">
              <w:t>е</w:t>
            </w:r>
            <w:r w:rsidRPr="00E81267">
              <w:t>ального сектора экон</w:t>
            </w:r>
            <w:r w:rsidRPr="00E81267">
              <w:t>о</w:t>
            </w:r>
            <w:r w:rsidRPr="00E81267">
              <w:t>мики, образовательные волонтеры и др. пр</w:t>
            </w:r>
            <w:r w:rsidRPr="00E81267">
              <w:t>о</w:t>
            </w:r>
            <w:r w:rsidRPr="00E81267">
              <w:t>шедших переподготовку (повышение квалифик</w:t>
            </w:r>
            <w:r w:rsidRPr="00E81267">
              <w:t>а</w:t>
            </w:r>
            <w:r w:rsidRPr="00E81267">
              <w:t>ции) по программам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привлекаемых специалистов, в том числе из предпр</w:t>
            </w:r>
            <w:r w:rsidRPr="00E81267">
              <w:t>и</w:t>
            </w:r>
            <w:r w:rsidRPr="00E81267">
              <w:t>ятий реального се</w:t>
            </w:r>
            <w:r w:rsidRPr="00E81267">
              <w:t>к</w:t>
            </w:r>
            <w:r w:rsidRPr="00E81267">
              <w:t>тора экономики, образовательные волонтеры и др. прошедших пер</w:t>
            </w:r>
            <w:r w:rsidRPr="00E81267">
              <w:t>е</w:t>
            </w:r>
            <w:r w:rsidRPr="00E81267">
              <w:t>подготовку (пов</w:t>
            </w:r>
            <w:r w:rsidRPr="00E81267">
              <w:t>ы</w:t>
            </w:r>
            <w:r w:rsidRPr="00E81267">
              <w:t>шение квалифик</w:t>
            </w:r>
            <w:r w:rsidRPr="00E81267">
              <w:t>а</w:t>
            </w:r>
            <w:r w:rsidRPr="00E81267"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привлекаемых специалистов, в том числе из предпр</w:t>
            </w:r>
            <w:r w:rsidRPr="00E81267">
              <w:t>и</w:t>
            </w:r>
            <w:r w:rsidRPr="00E81267">
              <w:t>ятий реального се</w:t>
            </w:r>
            <w:r w:rsidRPr="00E81267">
              <w:t>к</w:t>
            </w:r>
            <w:r w:rsidRPr="00E81267">
              <w:t>тора экономики, образовательные волонтеры и др. прошедших пер</w:t>
            </w:r>
            <w:r w:rsidRPr="00E81267">
              <w:t>е</w:t>
            </w:r>
            <w:r w:rsidRPr="00E81267">
              <w:t>подготовку (пов</w:t>
            </w:r>
            <w:r w:rsidRPr="00E81267">
              <w:t>ы</w:t>
            </w:r>
            <w:r w:rsidRPr="00E81267">
              <w:t>шение квалифик</w:t>
            </w:r>
            <w:r w:rsidRPr="00E81267">
              <w:t>а</w:t>
            </w:r>
            <w:r w:rsidRPr="00E81267"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пр</w:t>
            </w:r>
            <w:r w:rsidRPr="00E81267">
              <w:t>и</w:t>
            </w:r>
            <w:r w:rsidRPr="00E81267">
              <w:t>влекаемых специал</w:t>
            </w:r>
            <w:r w:rsidRPr="00E81267">
              <w:t>и</w:t>
            </w:r>
            <w:r w:rsidRPr="00E81267">
              <w:t>стов, в том числе из предпр</w:t>
            </w:r>
            <w:r w:rsidRPr="00E81267">
              <w:t>и</w:t>
            </w:r>
            <w:r w:rsidRPr="00E81267">
              <w:t>ятий р</w:t>
            </w:r>
            <w:r w:rsidRPr="00E81267">
              <w:t>е</w:t>
            </w:r>
            <w:r w:rsidRPr="00E81267">
              <w:t>ального сектора экономики, образов</w:t>
            </w:r>
            <w:r w:rsidRPr="00E81267">
              <w:t>а</w:t>
            </w:r>
            <w:r w:rsidRPr="00E81267">
              <w:t>тельные волонтеры и др. пр</w:t>
            </w:r>
            <w:r w:rsidRPr="00E81267">
              <w:t>о</w:t>
            </w:r>
            <w:r w:rsidRPr="00E81267">
              <w:t>шедших переподг</w:t>
            </w:r>
            <w:r w:rsidRPr="00E81267">
              <w:t>о</w:t>
            </w:r>
            <w:r w:rsidRPr="00E81267">
              <w:t>товку (п</w:t>
            </w:r>
            <w:r w:rsidRPr="00E81267">
              <w:t>о</w:t>
            </w:r>
            <w:r w:rsidRPr="00E81267">
              <w:t xml:space="preserve">вышение </w:t>
            </w:r>
            <w:r w:rsidRPr="00E81267">
              <w:lastRenderedPageBreak/>
              <w:t>квалиф</w:t>
            </w:r>
            <w:r w:rsidRPr="00E81267">
              <w:t>и</w:t>
            </w:r>
            <w:r w:rsidRPr="00E81267">
              <w:t>кации) по програ</w:t>
            </w:r>
            <w:r w:rsidRPr="00E81267">
              <w:t>м</w:t>
            </w:r>
            <w:r w:rsidRPr="00E81267">
              <w:t>мам (ку</w:t>
            </w:r>
            <w:r w:rsidRPr="00E81267">
              <w:t>р</w:t>
            </w:r>
            <w:r w:rsidRPr="00E81267">
              <w:t>сам, мод</w:t>
            </w:r>
            <w:r w:rsidRPr="00E81267">
              <w:t>у</w:t>
            </w:r>
            <w:r w:rsidRPr="00E81267">
              <w:t>лям),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Участие в реги</w:t>
            </w:r>
            <w:r w:rsidRPr="00E81267">
              <w:t>о</w:t>
            </w:r>
            <w:r w:rsidRPr="00E81267">
              <w:t>нальных этапах всероссийских и международных мероприятиях ра</w:t>
            </w:r>
            <w:r w:rsidRPr="00E81267">
              <w:t>з</w:t>
            </w:r>
            <w:r w:rsidRPr="00E81267">
              <w:t>личной направле</w:t>
            </w:r>
            <w:r w:rsidRPr="00E81267">
              <w:t>н</w:t>
            </w:r>
            <w:r w:rsidRPr="00E81267">
              <w:t>ности, в которых примут участие обучающиеся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- число меропри</w:t>
            </w:r>
            <w:r w:rsidRPr="00E81267">
              <w:t>я</w:t>
            </w:r>
            <w:r w:rsidRPr="00E81267">
              <w:t>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число мероприятий по участию в регионал</w:t>
            </w:r>
            <w:r w:rsidRPr="00E81267">
              <w:t>ь</w:t>
            </w:r>
            <w:r w:rsidRPr="00E81267">
              <w:t>ных этапах всеросси</w:t>
            </w:r>
            <w:r w:rsidRPr="00E81267">
              <w:t>й</w:t>
            </w:r>
            <w:r w:rsidRPr="00E81267">
              <w:t>ских и международных мероприятиях разли</w:t>
            </w:r>
            <w:r w:rsidRPr="00E81267">
              <w:t>ч</w:t>
            </w:r>
            <w:r w:rsidRPr="00E81267">
              <w:t>ной направленности,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Число м</w:t>
            </w:r>
            <w:r w:rsidRPr="00E81267">
              <w:t>е</w:t>
            </w:r>
            <w:r w:rsidRPr="00E81267">
              <w:t>роприятий,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количество участн</w:t>
            </w:r>
            <w:r w:rsidRPr="00E81267">
              <w:t>и</w:t>
            </w:r>
            <w:r w:rsidRPr="00E81267">
              <w:t>ков по участию в реги</w:t>
            </w:r>
            <w:r w:rsidRPr="00E81267">
              <w:t>о</w:t>
            </w:r>
            <w:r w:rsidRPr="00E81267">
              <w:lastRenderedPageBreak/>
              <w:t>нальных этапах всеро</w:t>
            </w:r>
            <w:r w:rsidRPr="00E81267">
              <w:t>с</w:t>
            </w:r>
            <w:r w:rsidRPr="00E81267">
              <w:t>сийских и междунаро</w:t>
            </w:r>
            <w:r w:rsidRPr="00E81267">
              <w:t>д</w:t>
            </w:r>
            <w:r w:rsidRPr="00E81267">
              <w:t>ных мероприятиях ра</w:t>
            </w:r>
            <w:r w:rsidRPr="00E81267">
              <w:t>з</w:t>
            </w:r>
            <w:r w:rsidRPr="00E81267">
              <w:t>личной направленности, в которых примут уч</w:t>
            </w:r>
            <w:r w:rsidRPr="00E81267">
              <w:t>а</w:t>
            </w:r>
            <w:r w:rsidRPr="00E81267">
              <w:t>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участн</w:t>
            </w:r>
            <w:r w:rsidRPr="00E81267">
              <w:t>и</w:t>
            </w:r>
            <w:r w:rsidRPr="00E81267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участн</w:t>
            </w:r>
            <w:r w:rsidRPr="00E81267">
              <w:t>и</w:t>
            </w:r>
            <w:r w:rsidRPr="00E81267">
              <w:t>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 xml:space="preserve">Количество участников, </w:t>
            </w:r>
            <w:r w:rsidRPr="00E81267"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 xml:space="preserve">зования </w:t>
            </w:r>
            <w:r w:rsidRPr="00E81267">
              <w:lastRenderedPageBreak/>
              <w:t>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Количество общ</w:t>
            </w:r>
            <w:r w:rsidRPr="00E81267">
              <w:t>е</w:t>
            </w:r>
            <w:r w:rsidRPr="00E81267">
              <w:t>образовательных организаций, вн</w:t>
            </w:r>
            <w:r w:rsidRPr="00E81267">
              <w:t>е</w:t>
            </w:r>
            <w:r w:rsidRPr="00E81267">
              <w:t>дривших целевую модель цифровой образовательной среды в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циях и професси</w:t>
            </w:r>
            <w:r w:rsidRPr="00E81267">
              <w:t>о</w:t>
            </w:r>
            <w:r w:rsidRPr="00E81267">
              <w:t>нальных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циях во всех суб</w:t>
            </w:r>
            <w:r w:rsidRPr="00E81267">
              <w:t>ъ</w:t>
            </w:r>
            <w:r w:rsidRPr="00E81267">
              <w:t>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внедрение целевой модели цифровой обр</w:t>
            </w:r>
            <w:r w:rsidRPr="00E81267">
              <w:t>а</w:t>
            </w:r>
            <w:r w:rsidRPr="00E81267">
              <w:t>зовательной среды в образовательных орг</w:t>
            </w:r>
            <w:r w:rsidRPr="00E81267">
              <w:t>а</w:t>
            </w:r>
            <w:r w:rsidRPr="00E81267">
              <w:t>низациях и професси</w:t>
            </w:r>
            <w:r w:rsidRPr="00E81267">
              <w:t>о</w:t>
            </w:r>
            <w:r w:rsidRPr="00E81267">
              <w:t>нальных образовател</w:t>
            </w:r>
            <w:r w:rsidRPr="00E81267">
              <w:t>ь</w:t>
            </w:r>
            <w:r w:rsidRPr="00E81267">
              <w:t>ных организациях во всех субъектах Росси</w:t>
            </w:r>
            <w:r w:rsidRPr="00E81267">
              <w:t>й</w:t>
            </w:r>
            <w:r w:rsidRPr="00E81267">
              <w:t>ской Федерации.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отчетном ф</w:t>
            </w:r>
            <w:r w:rsidRPr="00E81267">
              <w:t>и</w:t>
            </w:r>
            <w:r w:rsidRPr="00E81267">
              <w:t>нансовом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С=А/В*100%, где </w:t>
            </w:r>
          </w:p>
          <w:p w:rsidR="00E81267" w:rsidRPr="00E81267" w:rsidRDefault="00E81267" w:rsidP="00E81267">
            <w:r w:rsidRPr="00E81267">
              <w:t>С - доля общеобр</w:t>
            </w:r>
            <w:r w:rsidRPr="00E81267">
              <w:t>а</w:t>
            </w:r>
            <w:r w:rsidRPr="00E81267">
              <w:t>зовательных орг</w:t>
            </w:r>
            <w:r w:rsidRPr="00E81267">
              <w:t>а</w:t>
            </w:r>
            <w:r w:rsidRPr="00E81267">
              <w:t>низаций, внедри</w:t>
            </w:r>
            <w:r w:rsidRPr="00E81267">
              <w:t>в</w:t>
            </w:r>
            <w:r w:rsidRPr="00E81267">
              <w:t>ших целевую м</w:t>
            </w:r>
            <w:r w:rsidRPr="00E81267">
              <w:t>о</w:t>
            </w:r>
            <w:r w:rsidRPr="00E81267">
              <w:t>дель цифровой о</w:t>
            </w:r>
            <w:r w:rsidRPr="00E81267">
              <w:t>б</w:t>
            </w:r>
            <w:r w:rsidRPr="00E81267">
              <w:t>разовательной ср</w:t>
            </w:r>
            <w:r w:rsidRPr="00E81267">
              <w:t>е</w:t>
            </w:r>
            <w:r w:rsidRPr="00E81267">
              <w:t>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А-количество ОО, внедривших цел</w:t>
            </w:r>
            <w:r w:rsidRPr="00E81267">
              <w:t>е</w:t>
            </w:r>
            <w:r w:rsidRPr="00E81267">
              <w:t>вую модель цифр</w:t>
            </w:r>
            <w:r w:rsidRPr="00E81267">
              <w:t>о</w:t>
            </w:r>
            <w:r w:rsidRPr="00E81267">
              <w:t>вой образовател</w:t>
            </w:r>
            <w:r w:rsidRPr="00E81267">
              <w:t>ь</w:t>
            </w:r>
            <w:r w:rsidRPr="00E81267">
              <w:t>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Кол-во о</w:t>
            </w:r>
            <w:r w:rsidRPr="00E81267">
              <w:t>р</w:t>
            </w:r>
            <w:r w:rsidRPr="00E81267"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общеобразов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обучающихся по программам общего образов</w:t>
            </w:r>
            <w:r w:rsidRPr="00E81267">
              <w:t>а</w:t>
            </w:r>
            <w:r w:rsidRPr="00E81267">
              <w:t>ния, дополнител</w:t>
            </w:r>
            <w:r w:rsidRPr="00E81267">
              <w:t>ь</w:t>
            </w:r>
            <w:r w:rsidRPr="00E81267">
              <w:t>ного образования для детей и средн</w:t>
            </w:r>
            <w:r w:rsidRPr="00E81267">
              <w:t>е</w:t>
            </w:r>
            <w:r w:rsidRPr="00E81267">
              <w:t>го профессионал</w:t>
            </w:r>
            <w:r w:rsidRPr="00E81267">
              <w:t>ь</w:t>
            </w:r>
            <w:r w:rsidRPr="00E81267">
              <w:t xml:space="preserve">ного образования, </w:t>
            </w:r>
            <w:r w:rsidRPr="00E81267">
              <w:lastRenderedPageBreak/>
              <w:t>для которых фо</w:t>
            </w:r>
            <w:r w:rsidRPr="00E81267">
              <w:t>р</w:t>
            </w:r>
            <w:r w:rsidRPr="00E81267">
              <w:t>мируется цифровой образовательный профиль и индив</w:t>
            </w:r>
            <w:r w:rsidRPr="00E81267">
              <w:t>и</w:t>
            </w:r>
            <w:r w:rsidRPr="00E81267">
              <w:t>дуальный план об</w:t>
            </w:r>
            <w:r w:rsidRPr="00E81267">
              <w:t>у</w:t>
            </w:r>
            <w:r w:rsidRPr="00E81267">
              <w:t>чения с использ</w:t>
            </w:r>
            <w:r w:rsidRPr="00E81267">
              <w:t>о</w:t>
            </w:r>
            <w:r w:rsidRPr="00E81267">
              <w:t>ванием федерал</w:t>
            </w:r>
            <w:r w:rsidRPr="00E81267">
              <w:t>ь</w:t>
            </w:r>
            <w:r w:rsidRPr="00E81267">
              <w:t>ной информацио</w:t>
            </w:r>
            <w:r w:rsidRPr="00E81267">
              <w:t>н</w:t>
            </w:r>
            <w:r w:rsidRPr="00E81267">
              <w:t>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обучающихся по программам общего о</w:t>
            </w:r>
            <w:r w:rsidRPr="00E81267">
              <w:t>б</w:t>
            </w:r>
            <w:r w:rsidRPr="00E81267">
              <w:t>разования, дополн</w:t>
            </w:r>
            <w:r w:rsidRPr="00E81267">
              <w:t>и</w:t>
            </w:r>
            <w:r w:rsidRPr="00E81267">
              <w:t>тельного образования для детей и среднего профессионального о</w:t>
            </w:r>
            <w:r w:rsidRPr="00E81267">
              <w:t>б</w:t>
            </w:r>
            <w:r w:rsidRPr="00E81267">
              <w:t xml:space="preserve">разования, для которых </w:t>
            </w:r>
            <w:r w:rsidRPr="00E81267">
              <w:lastRenderedPageBreak/>
              <w:t>формируется цифровой образовательный пр</w:t>
            </w:r>
            <w:r w:rsidRPr="00E81267">
              <w:t>о</w:t>
            </w:r>
            <w:r w:rsidRPr="00E81267">
              <w:t>филь и индивидуальный план обучения с испол</w:t>
            </w:r>
            <w:r w:rsidRPr="00E81267">
              <w:t>ь</w:t>
            </w:r>
            <w:r w:rsidRPr="00E81267">
              <w:t>зованием федеральной информационно-сервисной платформы цифровой образов</w:t>
            </w:r>
            <w:r w:rsidRPr="00E81267">
              <w:t>а</w:t>
            </w:r>
            <w:r w:rsidRPr="00E81267">
              <w:t>тельной среды,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С=А/В*100%, где </w:t>
            </w:r>
          </w:p>
          <w:p w:rsidR="00E81267" w:rsidRPr="00E81267" w:rsidRDefault="00E81267" w:rsidP="00E81267">
            <w:r w:rsidRPr="00E81267">
              <w:t>С - доля обуча</w:t>
            </w:r>
            <w:r w:rsidRPr="00E81267">
              <w:t>ю</w:t>
            </w:r>
            <w:r w:rsidRPr="00E81267">
              <w:t>щихся по програ</w:t>
            </w:r>
            <w:r w:rsidRPr="00E81267">
              <w:t>м</w:t>
            </w:r>
            <w:r w:rsidRPr="00E81267">
              <w:t>мам общего обр</w:t>
            </w:r>
            <w:r w:rsidRPr="00E81267">
              <w:t>а</w:t>
            </w:r>
            <w:r w:rsidRPr="00E81267">
              <w:t>зования, дополн</w:t>
            </w:r>
            <w:r w:rsidRPr="00E81267">
              <w:t>и</w:t>
            </w:r>
            <w:r w:rsidRPr="00E81267">
              <w:t>тельного образов</w:t>
            </w:r>
            <w:r w:rsidRPr="00E81267">
              <w:t>а</w:t>
            </w:r>
            <w:r w:rsidRPr="00E81267">
              <w:t xml:space="preserve">ния для детей и </w:t>
            </w:r>
            <w:r w:rsidRPr="00E81267">
              <w:lastRenderedPageBreak/>
              <w:t>среднего профе</w:t>
            </w:r>
            <w:r w:rsidRPr="00E81267">
              <w:t>с</w:t>
            </w:r>
            <w:r w:rsidRPr="00E81267">
              <w:t>сионального обр</w:t>
            </w:r>
            <w:r w:rsidRPr="00E81267">
              <w:t>а</w:t>
            </w:r>
            <w:r w:rsidRPr="00E81267">
              <w:t>зования, для кот</w:t>
            </w:r>
            <w:r w:rsidRPr="00E81267">
              <w:t>о</w:t>
            </w:r>
            <w:r w:rsidRPr="00E81267">
              <w:t>рых формируется цифровой образ</w:t>
            </w:r>
            <w:r w:rsidRPr="00E81267">
              <w:t>о</w:t>
            </w:r>
            <w:r w:rsidRPr="00E81267">
              <w:t>вательный профиль и индивидуальный план обучения с и</w:t>
            </w:r>
            <w:r w:rsidRPr="00E81267">
              <w:t>с</w:t>
            </w:r>
            <w:r w:rsidRPr="00E81267">
              <w:t>пользованием ф</w:t>
            </w:r>
            <w:r w:rsidRPr="00E81267">
              <w:t>е</w:t>
            </w:r>
            <w:r w:rsidRPr="00E81267">
              <w:t>деральной инфо</w:t>
            </w:r>
            <w:r w:rsidRPr="00E81267">
              <w:t>р</w:t>
            </w:r>
            <w:r w:rsidRPr="00E81267">
              <w:t>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А-количество об</w:t>
            </w:r>
            <w:r w:rsidRPr="00E81267">
              <w:t>у</w:t>
            </w:r>
            <w:r w:rsidRPr="00E81267">
              <w:t>чающихся по пр</w:t>
            </w:r>
            <w:r w:rsidRPr="00E81267">
              <w:t>о</w:t>
            </w:r>
            <w:r w:rsidRPr="00E81267">
              <w:t>граммам общего образования,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для д</w:t>
            </w:r>
            <w:r w:rsidRPr="00E81267">
              <w:t>е</w:t>
            </w:r>
            <w:r w:rsidRPr="00E81267">
              <w:t>тей и среднего пр</w:t>
            </w:r>
            <w:r w:rsidRPr="00E81267">
              <w:t>о</w:t>
            </w:r>
            <w:r w:rsidRPr="00E81267">
              <w:t>фессионального о</w:t>
            </w:r>
            <w:r w:rsidRPr="00E81267">
              <w:t>б</w:t>
            </w:r>
            <w:r w:rsidRPr="00E81267">
              <w:lastRenderedPageBreak/>
              <w:t>разования, для к</w:t>
            </w:r>
            <w:r w:rsidRPr="00E81267">
              <w:t>о</w:t>
            </w:r>
            <w:r w:rsidRPr="00E81267">
              <w:t>торых формируется цифровой образ</w:t>
            </w:r>
            <w:r w:rsidRPr="00E81267">
              <w:t>о</w:t>
            </w:r>
            <w:r w:rsidRPr="00E81267">
              <w:t>вательный профиль и индивидуальный план обучения с и</w:t>
            </w:r>
            <w:r w:rsidRPr="00E81267">
              <w:t>с</w:t>
            </w:r>
            <w:r w:rsidRPr="00E81267">
              <w:t>пользованием ф</w:t>
            </w:r>
            <w:r w:rsidRPr="00E81267">
              <w:t>е</w:t>
            </w:r>
            <w:r w:rsidRPr="00E81267">
              <w:t>деральной инфо</w:t>
            </w:r>
            <w:r w:rsidRPr="00E81267">
              <w:t>р</w:t>
            </w:r>
            <w:r w:rsidRPr="00E81267">
              <w:t>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обуча</w:t>
            </w:r>
            <w:r w:rsidRPr="00E81267">
              <w:t>ю</w:t>
            </w:r>
            <w:r w:rsidRPr="00E81267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</w:t>
            </w:r>
            <w:r w:rsidRPr="00E81267">
              <w:lastRenderedPageBreak/>
              <w:t xml:space="preserve">района </w:t>
            </w:r>
          </w:p>
        </w:tc>
      </w:tr>
      <w:tr w:rsidR="00E81267" w:rsidRPr="00E81267" w:rsidTr="00B01FCC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всех обучающи</w:t>
            </w:r>
            <w:r w:rsidRPr="00E81267">
              <w:t>х</w:t>
            </w:r>
            <w:r w:rsidRPr="00E81267">
              <w:t>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ций, реализующих программы общего образования,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детей и среднего профе</w:t>
            </w:r>
            <w:r w:rsidRPr="00E81267">
              <w:t>с</w:t>
            </w:r>
            <w:r w:rsidRPr="00E81267">
              <w:t>сионального обр</w:t>
            </w:r>
            <w:r w:rsidRPr="00E81267">
              <w:t>а</w:t>
            </w:r>
            <w:r w:rsidRPr="00E81267">
              <w:t>зования, осущест</w:t>
            </w:r>
            <w:r w:rsidRPr="00E81267">
              <w:t>в</w:t>
            </w:r>
            <w:r w:rsidRPr="00E81267">
              <w:lastRenderedPageBreak/>
              <w:t>ляющих образов</w:t>
            </w:r>
            <w:r w:rsidRPr="00E81267">
              <w:t>а</w:t>
            </w:r>
            <w:r w:rsidRPr="00E81267">
              <w:t>тельную деятел</w:t>
            </w:r>
            <w:r w:rsidRPr="00E81267">
              <w:t>ь</w:t>
            </w:r>
            <w:r w:rsidRPr="00E81267">
              <w:t>ность с использов</w:t>
            </w:r>
            <w:r w:rsidRPr="00E81267">
              <w:t>а</w:t>
            </w:r>
            <w:r w:rsidRPr="00E81267">
              <w:t>нием федеральной информационно-сервисной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образовател</w:t>
            </w:r>
            <w:r w:rsidRPr="00E81267">
              <w:t>ь</w:t>
            </w:r>
            <w:r w:rsidRPr="00E81267">
              <w:t>ных организаций, реал</w:t>
            </w:r>
            <w:r w:rsidRPr="00E81267">
              <w:t>и</w:t>
            </w:r>
            <w:r w:rsidRPr="00E81267">
              <w:t>зующих программы о</w:t>
            </w:r>
            <w:r w:rsidRPr="00E81267">
              <w:t>б</w:t>
            </w:r>
            <w:r w:rsidRPr="00E81267">
              <w:t>щего образования, д</w:t>
            </w:r>
            <w:r w:rsidRPr="00E81267">
              <w:t>о</w:t>
            </w:r>
            <w:r w:rsidRPr="00E81267">
              <w:t>полнительного образ</w:t>
            </w:r>
            <w:r w:rsidRPr="00E81267">
              <w:t>о</w:t>
            </w:r>
            <w:r w:rsidRPr="00E81267">
              <w:t>вания детей и среднего профессионального о</w:t>
            </w:r>
            <w:r w:rsidRPr="00E81267">
              <w:t>б</w:t>
            </w:r>
            <w:r w:rsidRPr="00E81267">
              <w:t>разования, осущест</w:t>
            </w:r>
            <w:r w:rsidRPr="00E81267">
              <w:t>в</w:t>
            </w:r>
            <w:r w:rsidRPr="00E81267">
              <w:t>ляющих образовател</w:t>
            </w:r>
            <w:r w:rsidRPr="00E81267">
              <w:t>ь</w:t>
            </w:r>
            <w:r w:rsidRPr="00E81267">
              <w:lastRenderedPageBreak/>
              <w:t>ную деятельность с и</w:t>
            </w:r>
            <w:r w:rsidRPr="00E81267">
              <w:t>с</w:t>
            </w:r>
            <w:r w:rsidRPr="00E81267">
              <w:t>пользованием фед</w:t>
            </w:r>
            <w:r w:rsidRPr="00E81267">
              <w:t>е</w:t>
            </w:r>
            <w:r w:rsidRPr="00E81267">
              <w:t>ральной информацио</w:t>
            </w:r>
            <w:r w:rsidRPr="00E81267">
              <w:t>н</w:t>
            </w:r>
            <w:r w:rsidRPr="00E81267">
              <w:t>но-сервисной платфо</w:t>
            </w:r>
            <w:r w:rsidRPr="00E81267">
              <w:t>р</w:t>
            </w:r>
            <w:r w:rsidRPr="00E81267">
              <w:t>мы цифровой образов</w:t>
            </w:r>
            <w:r w:rsidRPr="00E81267">
              <w:t>а</w:t>
            </w:r>
            <w:r w:rsidRPr="00E81267"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ций, реализующих программы общего образования,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детей и среднего профе</w:t>
            </w:r>
            <w:r w:rsidRPr="00E81267">
              <w:t>с</w:t>
            </w:r>
            <w:r w:rsidRPr="00E81267">
              <w:lastRenderedPageBreak/>
              <w:t>сионального обр</w:t>
            </w:r>
            <w:r w:rsidRPr="00E81267">
              <w:t>а</w:t>
            </w:r>
            <w:r w:rsidRPr="00E81267">
              <w:t>зования, осущест</w:t>
            </w:r>
            <w:r w:rsidRPr="00E81267">
              <w:t>в</w:t>
            </w:r>
            <w:r w:rsidRPr="00E81267">
              <w:t>ляющих образов</w:t>
            </w:r>
            <w:r w:rsidRPr="00E81267">
              <w:t>а</w:t>
            </w:r>
            <w:r w:rsidRPr="00E81267">
              <w:t>тельную деятел</w:t>
            </w:r>
            <w:r w:rsidRPr="00E81267">
              <w:t>ь</w:t>
            </w:r>
            <w:r w:rsidRPr="00E81267">
              <w:t>ность с использов</w:t>
            </w:r>
            <w:r w:rsidRPr="00E81267">
              <w:t>а</w:t>
            </w:r>
            <w:r w:rsidRPr="00E81267">
              <w:t>нием федеральной информационно-сервисной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количество о</w:t>
            </w:r>
            <w:r w:rsidRPr="00E81267">
              <w:t>б</w:t>
            </w:r>
            <w:r w:rsidRPr="00E81267">
              <w:t>разовательных о</w:t>
            </w:r>
            <w:r w:rsidRPr="00E81267">
              <w:t>р</w:t>
            </w:r>
            <w:r w:rsidRPr="00E81267">
              <w:t>ганизаций, реал</w:t>
            </w:r>
            <w:r w:rsidRPr="00E81267">
              <w:t>и</w:t>
            </w:r>
            <w:r w:rsidRPr="00E81267">
              <w:t>зующих программы общего образов</w:t>
            </w:r>
            <w:r w:rsidRPr="00E81267">
              <w:t>а</w:t>
            </w:r>
            <w:r w:rsidRPr="00E81267">
              <w:t>ния, дополнител</w:t>
            </w:r>
            <w:r w:rsidRPr="00E81267">
              <w:t>ь</w:t>
            </w:r>
            <w:r w:rsidRPr="00E81267">
              <w:t>ного образования детей и среднего профессионального образования, ос</w:t>
            </w:r>
            <w:r w:rsidRPr="00E81267">
              <w:t>у</w:t>
            </w:r>
            <w:r w:rsidRPr="00E81267">
              <w:lastRenderedPageBreak/>
              <w:t>ществляющих обр</w:t>
            </w:r>
            <w:r w:rsidRPr="00E81267">
              <w:t>а</w:t>
            </w:r>
            <w:r w:rsidRPr="00E81267">
              <w:t>зовательную де</w:t>
            </w:r>
            <w:r w:rsidRPr="00E81267">
              <w:t>я</w:t>
            </w:r>
            <w:r w:rsidRPr="00E81267">
              <w:t>тельность с испол</w:t>
            </w:r>
            <w:r w:rsidRPr="00E81267">
              <w:t>ь</w:t>
            </w:r>
            <w:r w:rsidRPr="00E81267">
              <w:t>зованием фед</w:t>
            </w:r>
            <w:r w:rsidRPr="00E81267">
              <w:t>е</w:t>
            </w:r>
            <w:r w:rsidRPr="00E81267">
              <w:t>ральной информ</w:t>
            </w:r>
            <w:r w:rsidRPr="00E81267">
              <w:t>а</w:t>
            </w:r>
            <w:r w:rsidRPr="00E81267">
              <w:t>ционно-сервисной платформы цифр</w:t>
            </w:r>
            <w:r w:rsidRPr="00E81267">
              <w:t>о</w:t>
            </w:r>
            <w:r w:rsidRPr="00E81267">
              <w:t>вой образовател</w:t>
            </w:r>
            <w:r w:rsidRPr="00E81267">
              <w:t>ь</w:t>
            </w:r>
            <w:r w:rsidRPr="00E81267">
              <w:t>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образ</w:t>
            </w:r>
            <w:r w:rsidRPr="00E81267">
              <w:t>о</w:t>
            </w:r>
            <w:r w:rsidRPr="00E81267">
              <w:t>вательных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общеобразов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ций, реализующих программы общего образования,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детей и среднего профе</w:t>
            </w:r>
            <w:r w:rsidRPr="00E81267">
              <w:t>с</w:t>
            </w:r>
            <w:r w:rsidRPr="00E81267">
              <w:t>сионального обр</w:t>
            </w:r>
            <w:r w:rsidRPr="00E81267">
              <w:t>а</w:t>
            </w:r>
            <w:r w:rsidRPr="00E81267">
              <w:t>зования, осущест</w:t>
            </w:r>
            <w:r w:rsidRPr="00E81267">
              <w:t>в</w:t>
            </w:r>
            <w:r w:rsidRPr="00E81267">
              <w:t>ляющих образов</w:t>
            </w:r>
            <w:r w:rsidRPr="00E81267">
              <w:t>а</w:t>
            </w:r>
            <w:r w:rsidRPr="00E81267">
              <w:t>тельную деятел</w:t>
            </w:r>
            <w:r w:rsidRPr="00E81267">
              <w:t>ь</w:t>
            </w:r>
            <w:r w:rsidRPr="00E81267">
              <w:t>ность с использов</w:t>
            </w:r>
            <w:r w:rsidRPr="00E81267">
              <w:t>а</w:t>
            </w:r>
            <w:r w:rsidRPr="00E81267">
              <w:t>нием федеральной информационно-сервисной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образовател</w:t>
            </w:r>
            <w:r w:rsidRPr="00E81267">
              <w:t>ь</w:t>
            </w:r>
            <w:r w:rsidRPr="00E81267">
              <w:t>ных организаций, реал</w:t>
            </w:r>
            <w:r w:rsidRPr="00E81267">
              <w:t>и</w:t>
            </w:r>
            <w:r w:rsidRPr="00E81267">
              <w:t>зующих программы о</w:t>
            </w:r>
            <w:r w:rsidRPr="00E81267">
              <w:t>б</w:t>
            </w:r>
            <w:r w:rsidRPr="00E81267">
              <w:t>щего образования, д</w:t>
            </w:r>
            <w:r w:rsidRPr="00E81267">
              <w:t>о</w:t>
            </w:r>
            <w:r w:rsidRPr="00E81267">
              <w:t>полнительного образ</w:t>
            </w:r>
            <w:r w:rsidRPr="00E81267">
              <w:t>о</w:t>
            </w:r>
            <w:r w:rsidRPr="00E81267">
              <w:t>вания детей и среднего профессионального о</w:t>
            </w:r>
            <w:r w:rsidRPr="00E81267">
              <w:t>б</w:t>
            </w:r>
            <w:r w:rsidRPr="00E81267">
              <w:t>разования, осущест</w:t>
            </w:r>
            <w:r w:rsidRPr="00E81267">
              <w:t>в</w:t>
            </w:r>
            <w:r w:rsidRPr="00E81267">
              <w:t>ляющих образовател</w:t>
            </w:r>
            <w:r w:rsidRPr="00E81267">
              <w:t>ь</w:t>
            </w:r>
            <w:r w:rsidRPr="00E81267">
              <w:t>ную деятельность с и</w:t>
            </w:r>
            <w:r w:rsidRPr="00E81267">
              <w:t>с</w:t>
            </w:r>
            <w:r w:rsidRPr="00E81267">
              <w:t>пользованием фед</w:t>
            </w:r>
            <w:r w:rsidRPr="00E81267">
              <w:t>е</w:t>
            </w:r>
            <w:r w:rsidRPr="00E81267">
              <w:t>ральной информацио</w:t>
            </w:r>
            <w:r w:rsidRPr="00E81267">
              <w:t>н</w:t>
            </w:r>
            <w:r w:rsidRPr="00E81267">
              <w:t>но-сервисной платфо</w:t>
            </w:r>
            <w:r w:rsidRPr="00E81267">
              <w:t>р</w:t>
            </w:r>
            <w:r w:rsidRPr="00E81267">
              <w:t>мы цифровой образов</w:t>
            </w:r>
            <w:r w:rsidRPr="00E81267">
              <w:t>а</w:t>
            </w:r>
            <w:r w:rsidRPr="00E81267"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С=А/В*100%, где </w:t>
            </w:r>
          </w:p>
          <w:p w:rsidR="00E81267" w:rsidRPr="00E81267" w:rsidRDefault="00E81267" w:rsidP="00E81267">
            <w:r w:rsidRPr="00E81267">
              <w:t>С - доля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ций, реализующих программы общего образования,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детей и среднего профе</w:t>
            </w:r>
            <w:r w:rsidRPr="00E81267">
              <w:t>с</w:t>
            </w:r>
            <w:r w:rsidRPr="00E81267">
              <w:t>сионального обр</w:t>
            </w:r>
            <w:r w:rsidRPr="00E81267">
              <w:t>а</w:t>
            </w:r>
            <w:r w:rsidRPr="00E81267">
              <w:t>зования, осущест</w:t>
            </w:r>
            <w:r w:rsidRPr="00E81267">
              <w:t>в</w:t>
            </w:r>
            <w:r w:rsidRPr="00E81267">
              <w:t>ляющих образов</w:t>
            </w:r>
            <w:r w:rsidRPr="00E81267">
              <w:t>а</w:t>
            </w:r>
            <w:r w:rsidRPr="00E81267">
              <w:t>тельную деятел</w:t>
            </w:r>
            <w:r w:rsidRPr="00E81267">
              <w:t>ь</w:t>
            </w:r>
            <w:r w:rsidRPr="00E81267">
              <w:t>ность с использов</w:t>
            </w:r>
            <w:r w:rsidRPr="00E81267">
              <w:t>а</w:t>
            </w:r>
            <w:r w:rsidRPr="00E81267">
              <w:t>нием федеральной информационно-сервисной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А-количество обр</w:t>
            </w:r>
            <w:r w:rsidRPr="00E81267">
              <w:t>а</w:t>
            </w:r>
            <w:r w:rsidRPr="00E81267">
              <w:t>зовательных орг</w:t>
            </w:r>
            <w:r w:rsidRPr="00E81267">
              <w:t>а</w:t>
            </w:r>
            <w:r w:rsidRPr="00E81267">
              <w:t>низаций, реал</w:t>
            </w:r>
            <w:r w:rsidRPr="00E81267">
              <w:t>и</w:t>
            </w:r>
            <w:r w:rsidRPr="00E81267">
              <w:t>зующих программы общего образов</w:t>
            </w:r>
            <w:r w:rsidRPr="00E81267">
              <w:t>а</w:t>
            </w:r>
            <w:r w:rsidRPr="00E81267">
              <w:t>ния, дополнител</w:t>
            </w:r>
            <w:r w:rsidRPr="00E81267">
              <w:t>ь</w:t>
            </w:r>
            <w:r w:rsidRPr="00E81267">
              <w:t>ного образования детей и среднего профессионального образования, ос</w:t>
            </w:r>
            <w:r w:rsidRPr="00E81267">
              <w:t>у</w:t>
            </w:r>
            <w:r w:rsidRPr="00E81267">
              <w:t>ществляющих обр</w:t>
            </w:r>
            <w:r w:rsidRPr="00E81267">
              <w:t>а</w:t>
            </w:r>
            <w:r w:rsidRPr="00E81267">
              <w:t>зовательную де</w:t>
            </w:r>
            <w:r w:rsidRPr="00E81267">
              <w:t>я</w:t>
            </w:r>
            <w:r w:rsidRPr="00E81267">
              <w:t>тельность с испол</w:t>
            </w:r>
            <w:r w:rsidRPr="00E81267">
              <w:t>ь</w:t>
            </w:r>
            <w:r w:rsidRPr="00E81267">
              <w:t>зованием фед</w:t>
            </w:r>
            <w:r w:rsidRPr="00E81267">
              <w:t>е</w:t>
            </w:r>
            <w:r w:rsidRPr="00E81267">
              <w:t>ральной информ</w:t>
            </w:r>
            <w:r w:rsidRPr="00E81267">
              <w:t>а</w:t>
            </w:r>
            <w:r w:rsidRPr="00E81267">
              <w:t>ционно-сервисной платформы цифр</w:t>
            </w:r>
            <w:r w:rsidRPr="00E81267">
              <w:t>о</w:t>
            </w:r>
            <w:r w:rsidRPr="00E81267">
              <w:t>вой образовател</w:t>
            </w:r>
            <w:r w:rsidRPr="00E81267">
              <w:t>ь</w:t>
            </w:r>
            <w:r w:rsidRPr="00E81267">
              <w:t>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образ</w:t>
            </w:r>
            <w:r w:rsidRPr="00E81267">
              <w:t>о</w:t>
            </w:r>
            <w:r w:rsidRPr="00E81267">
              <w:t>вательных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общеобразов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обучающихся по программам общего образов</w:t>
            </w:r>
            <w:r w:rsidRPr="00E81267">
              <w:t>а</w:t>
            </w:r>
            <w:r w:rsidRPr="00E81267">
              <w:lastRenderedPageBreak/>
              <w:t>ния и среднего профессионального образования, и</w:t>
            </w:r>
            <w:r w:rsidRPr="00E81267">
              <w:t>с</w:t>
            </w:r>
            <w:r w:rsidRPr="00E81267">
              <w:t>пользующих фед</w:t>
            </w:r>
            <w:r w:rsidRPr="00E81267">
              <w:t>е</w:t>
            </w:r>
            <w:r w:rsidRPr="00E81267">
              <w:t>ральную информ</w:t>
            </w:r>
            <w:r w:rsidRPr="00E81267">
              <w:t>а</w:t>
            </w:r>
            <w:r w:rsidRPr="00E81267">
              <w:t>ционно-сервисную платформу цифр</w:t>
            </w:r>
            <w:r w:rsidRPr="00E81267">
              <w:t>о</w:t>
            </w:r>
            <w:r w:rsidRPr="00E81267">
              <w:t>вой образовател</w:t>
            </w:r>
            <w:r w:rsidRPr="00E81267">
              <w:t>ь</w:t>
            </w:r>
            <w:r w:rsidRPr="00E81267">
              <w:t>ной среды для «г</w:t>
            </w:r>
            <w:r w:rsidRPr="00E81267">
              <w:t>о</w:t>
            </w:r>
            <w:r w:rsidRPr="00E81267">
              <w:t>ризонтального» обучения и нефо</w:t>
            </w:r>
            <w:r w:rsidRPr="00E81267">
              <w:t>р</w:t>
            </w:r>
            <w:r w:rsidRPr="00E81267">
              <w:t>мального образ</w:t>
            </w:r>
            <w:r w:rsidRPr="00E81267">
              <w:t>о</w:t>
            </w:r>
            <w:r w:rsidRPr="00E81267">
              <w:t>вания,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обучающихся по программам общего о</w:t>
            </w:r>
            <w:r w:rsidRPr="00E81267">
              <w:t>б</w:t>
            </w:r>
            <w:r w:rsidRPr="00E81267">
              <w:lastRenderedPageBreak/>
              <w:t>разования и среднего профессионального о</w:t>
            </w:r>
            <w:r w:rsidRPr="00E81267">
              <w:t>б</w:t>
            </w:r>
            <w:r w:rsidRPr="00E81267">
              <w:t>разования, использу</w:t>
            </w:r>
            <w:r w:rsidRPr="00E81267">
              <w:t>ю</w:t>
            </w:r>
            <w:r w:rsidRPr="00E81267">
              <w:t>щих федеральную и</w:t>
            </w:r>
            <w:r w:rsidRPr="00E81267">
              <w:t>н</w:t>
            </w:r>
            <w:r w:rsidRPr="00E81267">
              <w:t>формационно-сервисную платформу цифровой образов</w:t>
            </w:r>
            <w:r w:rsidRPr="00E81267">
              <w:t>а</w:t>
            </w:r>
            <w:r w:rsidRPr="00E81267">
              <w:t>тельной среды для «г</w:t>
            </w:r>
            <w:r w:rsidRPr="00E81267">
              <w:t>о</w:t>
            </w:r>
            <w:r w:rsidRPr="00E81267">
              <w:t>ризонтального» обуч</w:t>
            </w:r>
            <w:r w:rsidRPr="00E81267">
              <w:t>е</w:t>
            </w:r>
            <w:r w:rsidRPr="00E81267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обуча</w:t>
            </w:r>
            <w:r w:rsidRPr="00E81267">
              <w:t>ю</w:t>
            </w:r>
            <w:r w:rsidRPr="00E81267">
              <w:lastRenderedPageBreak/>
              <w:t>щихся по програ</w:t>
            </w:r>
            <w:r w:rsidRPr="00E81267">
              <w:t>м</w:t>
            </w:r>
            <w:r w:rsidRPr="00E81267">
              <w:t>мам общего обр</w:t>
            </w:r>
            <w:r w:rsidRPr="00E81267">
              <w:t>а</w:t>
            </w:r>
            <w:r w:rsidRPr="00E81267">
              <w:t>зования и среднего профессионального образования, и</w:t>
            </w:r>
            <w:r w:rsidRPr="00E81267">
              <w:t>с</w:t>
            </w:r>
            <w:r w:rsidRPr="00E81267">
              <w:t>пользующих фед</w:t>
            </w:r>
            <w:r w:rsidRPr="00E81267">
              <w:t>е</w:t>
            </w:r>
            <w:r w:rsidRPr="00E81267">
              <w:t>ральную информ</w:t>
            </w:r>
            <w:r w:rsidRPr="00E81267">
              <w:t>а</w:t>
            </w:r>
            <w:r w:rsidRPr="00E81267">
              <w:t>ционно-сервисную платформу цифр</w:t>
            </w:r>
            <w:r w:rsidRPr="00E81267">
              <w:t>о</w:t>
            </w:r>
            <w:r w:rsidRPr="00E81267">
              <w:t>вой образовател</w:t>
            </w:r>
            <w:r w:rsidRPr="00E81267">
              <w:t>ь</w:t>
            </w:r>
            <w:r w:rsidRPr="00E81267">
              <w:t>ной среды для «г</w:t>
            </w:r>
            <w:r w:rsidRPr="00E81267">
              <w:t>о</w:t>
            </w:r>
            <w:r w:rsidRPr="00E81267">
              <w:t>ризонтального» обучения и нефо</w:t>
            </w:r>
            <w:r w:rsidRPr="00E81267">
              <w:t>р</w:t>
            </w:r>
            <w:r w:rsidRPr="00E81267">
              <w:t>мального образов</w:t>
            </w:r>
            <w:r w:rsidRPr="00E81267">
              <w:t>а</w:t>
            </w:r>
            <w:r w:rsidRPr="00E81267">
              <w:t>ния,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количество об</w:t>
            </w:r>
            <w:r w:rsidRPr="00E81267">
              <w:t>у</w:t>
            </w:r>
            <w:r w:rsidRPr="00E81267">
              <w:t>чающихся по пр</w:t>
            </w:r>
            <w:r w:rsidRPr="00E81267">
              <w:t>о</w:t>
            </w:r>
            <w:r w:rsidRPr="00E81267">
              <w:t xml:space="preserve">граммам общего </w:t>
            </w:r>
            <w:r w:rsidRPr="00E81267">
              <w:lastRenderedPageBreak/>
              <w:t>образования и среднего профе</w:t>
            </w:r>
            <w:r w:rsidRPr="00E81267">
              <w:t>с</w:t>
            </w:r>
            <w:r w:rsidRPr="00E81267">
              <w:t>сионального обр</w:t>
            </w:r>
            <w:r w:rsidRPr="00E81267">
              <w:t>а</w:t>
            </w:r>
            <w:r w:rsidRPr="00E81267">
              <w:t>зования, испол</w:t>
            </w:r>
            <w:r w:rsidRPr="00E81267">
              <w:t>ь</w:t>
            </w:r>
            <w:r w:rsidRPr="00E81267">
              <w:t>зующих федерал</w:t>
            </w:r>
            <w:r w:rsidRPr="00E81267">
              <w:t>ь</w:t>
            </w:r>
            <w:r w:rsidRPr="00E81267">
              <w:t>ную информацио</w:t>
            </w:r>
            <w:r w:rsidRPr="00E81267">
              <w:t>н</w:t>
            </w:r>
            <w:r w:rsidRPr="00E81267">
              <w:t>но-сервисную пла</w:t>
            </w:r>
            <w:r w:rsidRPr="00E81267">
              <w:t>т</w:t>
            </w:r>
            <w:r w:rsidRPr="00E81267">
              <w:t>форму цифровой образовательной среды для «гор</w:t>
            </w:r>
            <w:r w:rsidRPr="00E81267">
              <w:t>и</w:t>
            </w:r>
            <w:r w:rsidRPr="00E81267">
              <w:t>зонтального» об</w:t>
            </w:r>
            <w:r w:rsidRPr="00E81267">
              <w:t>у</w:t>
            </w:r>
            <w:r w:rsidRPr="00E81267">
              <w:t>чения и нефо</w:t>
            </w:r>
            <w:r w:rsidRPr="00E81267">
              <w:t>р</w:t>
            </w:r>
            <w:r w:rsidRPr="00E81267">
              <w:t>мального образов</w:t>
            </w:r>
            <w:r w:rsidRPr="00E81267">
              <w:t>а</w:t>
            </w:r>
            <w:r w:rsidRPr="00E81267">
              <w:t>ния,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lastRenderedPageBreak/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 обуча</w:t>
            </w:r>
            <w:r w:rsidRPr="00E81267">
              <w:t>ю</w:t>
            </w:r>
            <w:r w:rsidRPr="00E81267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 xml:space="preserve">зования </w:t>
            </w:r>
            <w:r w:rsidRPr="00E81267">
              <w:lastRenderedPageBreak/>
              <w:t>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педагогич</w:t>
            </w:r>
            <w:r w:rsidRPr="00E81267">
              <w:t>е</w:t>
            </w:r>
            <w:r w:rsidRPr="00E81267">
              <w:t>ских работников общего образов</w:t>
            </w:r>
            <w:r w:rsidRPr="00E81267">
              <w:t>а</w:t>
            </w:r>
            <w:r w:rsidRPr="00E81267">
              <w:t>ния, прошедших повышение квал</w:t>
            </w:r>
            <w:r w:rsidRPr="00E81267">
              <w:t>и</w:t>
            </w:r>
            <w:r w:rsidRPr="00E81267">
              <w:t>фикации в рамках периодической а</w:t>
            </w:r>
            <w:r w:rsidRPr="00E81267">
              <w:t>т</w:t>
            </w:r>
            <w:r w:rsidRPr="00E81267">
              <w:t>тестации в цифр</w:t>
            </w:r>
            <w:r w:rsidRPr="00E81267">
              <w:t>о</w:t>
            </w:r>
            <w:r w:rsidRPr="00E81267">
              <w:t>вой форме с и</w:t>
            </w:r>
            <w:r w:rsidRPr="00E81267">
              <w:t>с</w:t>
            </w:r>
            <w:r w:rsidRPr="00E81267">
              <w:t>пользованием и</w:t>
            </w:r>
            <w:r w:rsidRPr="00E81267">
              <w:t>н</w:t>
            </w:r>
            <w:r w:rsidRPr="00E81267">
              <w:lastRenderedPageBreak/>
              <w:t>формационного ресурса «одного окна» («Совреме</w:t>
            </w:r>
            <w:r w:rsidRPr="00E81267">
              <w:t>н</w:t>
            </w:r>
            <w:r w:rsidRPr="00E81267">
              <w:t>ная цифровая обр</w:t>
            </w:r>
            <w:r w:rsidRPr="00E81267">
              <w:t>а</w:t>
            </w:r>
            <w:r w:rsidRPr="00E81267">
              <w:t>зовательная среда в Российской Фед</w:t>
            </w:r>
            <w:r w:rsidRPr="00E81267">
              <w:t>е</w:t>
            </w:r>
            <w:r w:rsidRPr="00E81267">
              <w:t>рации»), в общем числе педагогич</w:t>
            </w:r>
            <w:r w:rsidRPr="00E81267">
              <w:t>е</w:t>
            </w:r>
            <w:r w:rsidRPr="00E81267">
              <w:t>ских работников общего образов</w:t>
            </w:r>
            <w:r w:rsidRPr="00E81267">
              <w:t>а</w:t>
            </w:r>
            <w:r w:rsidRPr="00E81267">
              <w:t>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педагогических работников общего о</w:t>
            </w:r>
            <w:r w:rsidRPr="00E81267">
              <w:t>б</w:t>
            </w:r>
            <w:r w:rsidRPr="00E81267">
              <w:t>разования, прошедших повышение квалифик</w:t>
            </w:r>
            <w:r w:rsidRPr="00E81267">
              <w:t>а</w:t>
            </w:r>
            <w:r w:rsidRPr="00E81267">
              <w:t>ции в рамках период</w:t>
            </w:r>
            <w:r w:rsidRPr="00E81267">
              <w:t>и</w:t>
            </w:r>
            <w:r w:rsidRPr="00E81267">
              <w:t>ческой аттестации в цифровой форме с и</w:t>
            </w:r>
            <w:r w:rsidRPr="00E81267">
              <w:t>с</w:t>
            </w:r>
            <w:r w:rsidRPr="00E81267">
              <w:t>пользованием инфо</w:t>
            </w:r>
            <w:r w:rsidRPr="00E81267">
              <w:t>р</w:t>
            </w:r>
            <w:r w:rsidRPr="00E81267">
              <w:t xml:space="preserve">мационного ресурса </w:t>
            </w:r>
            <w:r w:rsidRPr="00E81267">
              <w:lastRenderedPageBreak/>
              <w:t>«одного окна» («Совр</w:t>
            </w:r>
            <w:r w:rsidRPr="00E81267">
              <w:t>е</w:t>
            </w:r>
            <w:r w:rsidRPr="00E81267">
              <w:t>менная цифровая обр</w:t>
            </w:r>
            <w:r w:rsidRPr="00E81267">
              <w:t>а</w:t>
            </w:r>
            <w:r w:rsidRPr="00E81267">
              <w:t>зовательная среда в Ро</w:t>
            </w:r>
            <w:r w:rsidRPr="00E81267">
              <w:t>с</w:t>
            </w:r>
            <w:r w:rsidRPr="00E81267">
              <w:t>сийской Федерации»), в общем числе педагог</w:t>
            </w:r>
            <w:r w:rsidRPr="00E81267">
              <w:t>и</w:t>
            </w:r>
            <w:r w:rsidRPr="00E81267">
              <w:t>ческих работников о</w:t>
            </w:r>
            <w:r w:rsidRPr="00E81267">
              <w:t>б</w:t>
            </w:r>
            <w:r w:rsidRPr="00E81267">
              <w:t>щего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педагог</w:t>
            </w:r>
            <w:r w:rsidRPr="00E81267">
              <w:t>и</w:t>
            </w:r>
            <w:r w:rsidRPr="00E81267">
              <w:t>ческих работников общего образов</w:t>
            </w:r>
            <w:r w:rsidRPr="00E81267">
              <w:t>а</w:t>
            </w:r>
            <w:r w:rsidRPr="00E81267">
              <w:t>ния, прошедших повышение квал</w:t>
            </w:r>
            <w:r w:rsidRPr="00E81267">
              <w:t>и</w:t>
            </w:r>
            <w:r w:rsidRPr="00E81267">
              <w:t>фикации в рамках периодической а</w:t>
            </w:r>
            <w:r w:rsidRPr="00E81267">
              <w:t>т</w:t>
            </w:r>
            <w:r w:rsidRPr="00E81267">
              <w:t>тестации в цифр</w:t>
            </w:r>
            <w:r w:rsidRPr="00E81267">
              <w:t>о</w:t>
            </w:r>
            <w:r w:rsidRPr="00E81267">
              <w:lastRenderedPageBreak/>
              <w:t>вой форме с и</w:t>
            </w:r>
            <w:r w:rsidRPr="00E81267">
              <w:t>с</w:t>
            </w:r>
            <w:r w:rsidRPr="00E81267">
              <w:t>пользованием и</w:t>
            </w:r>
            <w:r w:rsidRPr="00E81267">
              <w:t>н</w:t>
            </w:r>
            <w:r w:rsidRPr="00E81267">
              <w:t>формационного р</w:t>
            </w:r>
            <w:r w:rsidRPr="00E81267">
              <w:t>е</w:t>
            </w:r>
            <w:r w:rsidRPr="00E81267">
              <w:t>сурса «одного окна» («Современная цифровая образов</w:t>
            </w:r>
            <w:r w:rsidRPr="00E81267">
              <w:t>а</w:t>
            </w:r>
            <w:r w:rsidRPr="00E81267">
              <w:t>тельная среда в Ро</w:t>
            </w:r>
            <w:r w:rsidRPr="00E81267">
              <w:t>с</w:t>
            </w:r>
            <w:r w:rsidRPr="00E81267">
              <w:t>сийской Федер</w:t>
            </w:r>
            <w:r w:rsidRPr="00E81267">
              <w:t>а</w:t>
            </w:r>
            <w:r w:rsidRPr="00E81267">
              <w:t>ции»), в общем чи</w:t>
            </w:r>
            <w:r w:rsidRPr="00E81267">
              <w:t>с</w:t>
            </w:r>
            <w:r w:rsidRPr="00E81267">
              <w:t>ле педагогических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количество п</w:t>
            </w:r>
            <w:r w:rsidRPr="00E81267">
              <w:t>е</w:t>
            </w:r>
            <w:r w:rsidRPr="00E81267">
              <w:t>дагогических рабо</w:t>
            </w:r>
            <w:r w:rsidRPr="00E81267">
              <w:t>т</w:t>
            </w:r>
            <w:r w:rsidRPr="00E81267">
              <w:t>ников общего обр</w:t>
            </w:r>
            <w:r w:rsidRPr="00E81267">
              <w:t>а</w:t>
            </w:r>
            <w:r w:rsidRPr="00E81267">
              <w:t>зования, проше</w:t>
            </w:r>
            <w:r w:rsidRPr="00E81267">
              <w:t>д</w:t>
            </w:r>
            <w:r w:rsidRPr="00E81267">
              <w:t>ших повышение квалификации в рамках периодич</w:t>
            </w:r>
            <w:r w:rsidRPr="00E81267">
              <w:t>е</w:t>
            </w:r>
            <w:r w:rsidRPr="00E81267">
              <w:t xml:space="preserve">ской аттестации в цифровой форме с использованием </w:t>
            </w:r>
            <w:r w:rsidRPr="00E81267">
              <w:lastRenderedPageBreak/>
              <w:t>информационного ресурса «одного окна» («Совреме</w:t>
            </w:r>
            <w:r w:rsidRPr="00E81267">
              <w:t>н</w:t>
            </w:r>
            <w:r w:rsidRPr="00E81267">
              <w:t>ная цифровая обр</w:t>
            </w:r>
            <w:r w:rsidRPr="00E81267">
              <w:t>а</w:t>
            </w:r>
            <w:r w:rsidRPr="00E81267">
              <w:t>зовательная среда в Российской Фед</w:t>
            </w:r>
            <w:r w:rsidRPr="00E81267">
              <w:t>е</w:t>
            </w:r>
            <w:r w:rsidRPr="00E81267">
              <w:t>рации»), в общем числе педагогич</w:t>
            </w:r>
            <w:r w:rsidRPr="00E81267">
              <w:t>е</w:t>
            </w:r>
            <w:r w:rsidRPr="00E81267">
              <w:t>ских работников общего образов</w:t>
            </w:r>
            <w:r w:rsidRPr="00E81267">
              <w:t>а</w:t>
            </w:r>
            <w:r w:rsidRPr="00E81267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педаг</w:t>
            </w:r>
            <w:r w:rsidRPr="00E81267">
              <w:t>о</w:t>
            </w:r>
            <w:r w:rsidRPr="00E81267"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педагогич</w:t>
            </w:r>
            <w:r w:rsidRPr="00E81267">
              <w:t>е</w:t>
            </w:r>
            <w:r w:rsidRPr="00E81267">
              <w:t>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общеобраз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заций, внедривших целевую модель цифровой образ</w:t>
            </w:r>
            <w:r w:rsidRPr="00E81267">
              <w:t>о</w:t>
            </w:r>
            <w:r w:rsidRPr="00E81267">
              <w:t>вательной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общеобразов</w:t>
            </w:r>
            <w:r w:rsidRPr="00E81267">
              <w:t>а</w:t>
            </w:r>
            <w:r w:rsidRPr="00E81267">
              <w:t>тельных организаций, внедривших целевую модель цифровой обр</w:t>
            </w:r>
            <w:r w:rsidRPr="00E81267">
              <w:t>а</w:t>
            </w:r>
            <w:r w:rsidRPr="00E81267">
              <w:t>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общеобр</w:t>
            </w:r>
            <w:r w:rsidRPr="00E81267">
              <w:t>а</w:t>
            </w:r>
            <w:r w:rsidRPr="00E81267">
              <w:t>зовательных орг</w:t>
            </w:r>
            <w:r w:rsidRPr="00E81267">
              <w:t>а</w:t>
            </w:r>
            <w:r w:rsidRPr="00E81267">
              <w:t>низаций, внедри</w:t>
            </w:r>
            <w:r w:rsidRPr="00E81267">
              <w:t>в</w:t>
            </w:r>
            <w:r w:rsidRPr="00E81267">
              <w:t>ших целевую м</w:t>
            </w:r>
            <w:r w:rsidRPr="00E81267">
              <w:t>о</w:t>
            </w:r>
            <w:r w:rsidRPr="00E81267">
              <w:t>дель цифровой о</w:t>
            </w:r>
            <w:r w:rsidRPr="00E81267">
              <w:t>б</w:t>
            </w:r>
            <w:r w:rsidRPr="00E81267">
              <w:t>разовательной ср</w:t>
            </w:r>
            <w:r w:rsidRPr="00E81267">
              <w:t>е</w:t>
            </w:r>
            <w:r w:rsidRPr="00E81267">
              <w:t>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количество о</w:t>
            </w:r>
            <w:r w:rsidRPr="00E81267">
              <w:t>б</w:t>
            </w:r>
            <w:r w:rsidRPr="00E81267">
              <w:t>щеобразовательных организаций, вн</w:t>
            </w:r>
            <w:r w:rsidRPr="00E81267">
              <w:t>е</w:t>
            </w:r>
            <w:r w:rsidRPr="00E81267">
              <w:t>дривших целевую модель цифровой образовательной среды  в отчетном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орган</w:t>
            </w:r>
            <w:r w:rsidRPr="00E81267">
              <w:t>и</w:t>
            </w:r>
            <w:r w:rsidRPr="00E81267"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общеобразов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27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детей, осваивающих уче</w:t>
            </w:r>
            <w:r w:rsidRPr="00E81267">
              <w:t>б</w:t>
            </w:r>
            <w:r w:rsidRPr="00E81267">
              <w:t>ных предмет «Те</w:t>
            </w:r>
            <w:r w:rsidRPr="00E81267">
              <w:t>х</w:t>
            </w:r>
            <w:r w:rsidRPr="00E81267">
              <w:t>нология» на базе Центров образов</w:t>
            </w:r>
            <w:r w:rsidRPr="00E81267">
              <w:t>а</w:t>
            </w:r>
            <w:r w:rsidRPr="00E81267">
              <w:t>ния цифрового и гуманитарного профилей «Точка роста»</w:t>
            </w:r>
          </w:p>
          <w:p w:rsidR="00E81267" w:rsidRPr="00E81267" w:rsidRDefault="00E81267" w:rsidP="00E81267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детей, осваивающих учебных предмет «Технология» на базе Центров образ</w:t>
            </w:r>
            <w:r w:rsidRPr="00E81267">
              <w:t>о</w:t>
            </w:r>
            <w:r w:rsidRPr="00E81267">
              <w:t>вания цифрового и г</w:t>
            </w:r>
            <w:r w:rsidRPr="00E81267">
              <w:t>у</w:t>
            </w:r>
            <w:r w:rsidRPr="00E81267">
              <w:t>манитарного профилей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детей, осваивающих уче</w:t>
            </w:r>
            <w:r w:rsidRPr="00E81267">
              <w:t>б</w:t>
            </w:r>
            <w:r w:rsidRPr="00E81267">
              <w:t>ных предмет «О</w:t>
            </w:r>
            <w:r w:rsidRPr="00E81267">
              <w:t>с</w:t>
            </w:r>
            <w:r w:rsidRPr="00E81267">
              <w:t>новы безопасности жизнедеятельн</w:t>
            </w:r>
            <w:r w:rsidRPr="00E81267">
              <w:t>о</w:t>
            </w:r>
            <w:r w:rsidRPr="00E81267">
              <w:t>сти» на базе Це</w:t>
            </w:r>
            <w:r w:rsidRPr="00E81267">
              <w:t>н</w:t>
            </w:r>
            <w:r w:rsidRPr="00E81267">
              <w:t>тров образования цифрового и гум</w:t>
            </w:r>
            <w:r w:rsidRPr="00E81267">
              <w:t>а</w:t>
            </w:r>
            <w:r w:rsidRPr="00E81267">
              <w:t>нитарного проф</w:t>
            </w:r>
            <w:r w:rsidRPr="00E81267">
              <w:t>и</w:t>
            </w:r>
            <w:r w:rsidRPr="00E81267">
              <w:t>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детей, осваивающих учебных предмет «Основы без</w:t>
            </w:r>
            <w:r w:rsidRPr="00E81267">
              <w:t>о</w:t>
            </w:r>
            <w:r w:rsidRPr="00E81267">
              <w:t>пасности жизнедеятел</w:t>
            </w:r>
            <w:r w:rsidRPr="00E81267">
              <w:t>ь</w:t>
            </w:r>
            <w:r w:rsidRPr="00E81267">
              <w:t>ности» на базе Центров образования цифрового и гуманитарного проф</w:t>
            </w:r>
            <w:r w:rsidRPr="00E81267">
              <w:t>и</w:t>
            </w:r>
            <w:r w:rsidRPr="00E81267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детей, осваивающих уче</w:t>
            </w:r>
            <w:r w:rsidRPr="00E81267">
              <w:t>б</w:t>
            </w:r>
            <w:r w:rsidRPr="00E81267">
              <w:t>ных предмет «И</w:t>
            </w:r>
            <w:r w:rsidRPr="00E81267">
              <w:t>н</w:t>
            </w:r>
            <w:r w:rsidRPr="00E81267">
              <w:t>форматика» на базе Центров образов</w:t>
            </w:r>
            <w:r w:rsidRPr="00E81267">
              <w:t>а</w:t>
            </w:r>
            <w:r w:rsidRPr="00E81267">
              <w:t xml:space="preserve">ния цифрового и гуманитарного профилей «Точка </w:t>
            </w:r>
            <w:r w:rsidRPr="00E81267">
              <w:lastRenderedPageBreak/>
              <w:t>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детей, осваивающих учебных предмет «Информатика» на базе Центров образ</w:t>
            </w:r>
            <w:r w:rsidRPr="00E81267">
              <w:t>о</w:t>
            </w:r>
            <w:r w:rsidRPr="00E81267">
              <w:t>вания цифрового и г</w:t>
            </w:r>
            <w:r w:rsidRPr="00E81267">
              <w:t>у</w:t>
            </w:r>
            <w:r w:rsidRPr="00E81267">
              <w:t>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</w:t>
            </w:r>
            <w:r w:rsidRPr="00E81267">
              <w:lastRenderedPageBreak/>
              <w:t xml:space="preserve">района </w:t>
            </w:r>
          </w:p>
        </w:tc>
      </w:tr>
      <w:tr w:rsidR="00E81267" w:rsidRPr="00E81267" w:rsidTr="00B01FCC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детей, охваченных допо</w:t>
            </w:r>
            <w:r w:rsidRPr="00E81267">
              <w:t>л</w:t>
            </w:r>
            <w:r w:rsidRPr="00E81267">
              <w:t>нительными общ</w:t>
            </w:r>
            <w:r w:rsidRPr="00E81267">
              <w:t>е</w:t>
            </w:r>
            <w:r w:rsidRPr="00E81267">
              <w:t>образовательными программами  на базе Центров обр</w:t>
            </w:r>
            <w:r w:rsidRPr="00E81267">
              <w:t>а</w:t>
            </w:r>
            <w:r w:rsidRPr="00E81267">
              <w:t>зования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детей, охваченных дополн</w:t>
            </w:r>
            <w:r w:rsidRPr="00E81267">
              <w:t>и</w:t>
            </w:r>
            <w:r w:rsidRPr="00E81267">
              <w:t>тельными общеобраз</w:t>
            </w:r>
            <w:r w:rsidRPr="00E81267">
              <w:t>о</w:t>
            </w:r>
            <w:r w:rsidRPr="00E81267">
              <w:t>вательными програ</w:t>
            </w:r>
            <w:r w:rsidRPr="00E81267">
              <w:t>м</w:t>
            </w:r>
            <w:r w:rsidRPr="00E81267">
              <w:t>мами  на базе Центров образования цифрового и гуманитарного проф</w:t>
            </w:r>
            <w:r w:rsidRPr="00E81267">
              <w:t>и</w:t>
            </w:r>
            <w:r w:rsidRPr="00E81267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детей, занимающихся шахматами на п</w:t>
            </w:r>
            <w:r w:rsidRPr="00E81267">
              <w:t>о</w:t>
            </w:r>
            <w:r w:rsidRPr="00E81267">
              <w:t>стоянной основе,  на базе Центров образования ци</w:t>
            </w:r>
            <w:r w:rsidRPr="00E81267">
              <w:t>ф</w:t>
            </w:r>
            <w:r w:rsidRPr="00E81267">
              <w:t>рового и гуман</w:t>
            </w:r>
            <w:r w:rsidRPr="00E81267">
              <w:t>и</w:t>
            </w:r>
            <w:r w:rsidRPr="00E81267"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детей, занимающихся шахм</w:t>
            </w:r>
            <w:r w:rsidRPr="00E81267">
              <w:t>а</w:t>
            </w:r>
            <w:r w:rsidRPr="00E81267">
              <w:t>тами на постоянной о</w:t>
            </w:r>
            <w:r w:rsidRPr="00E81267">
              <w:t>с</w:t>
            </w:r>
            <w:r w:rsidRPr="00E81267">
              <w:t>нове,  на базе Центров образования цифрового и гуманитарного проф</w:t>
            </w:r>
            <w:r w:rsidRPr="00E81267">
              <w:t>и</w:t>
            </w:r>
            <w:r w:rsidRPr="00E81267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чел</w:t>
            </w:r>
            <w:r w:rsidRPr="00E81267">
              <w:t>о</w:t>
            </w:r>
            <w:r w:rsidRPr="00E81267">
              <w:t xml:space="preserve">век, ежемесячно </w:t>
            </w:r>
            <w:r w:rsidRPr="00E81267">
              <w:lastRenderedPageBreak/>
              <w:t>использующих и</w:t>
            </w:r>
            <w:r w:rsidRPr="00E81267">
              <w:t>н</w:t>
            </w:r>
            <w:r w:rsidRPr="00E81267">
              <w:t>фраструктуру Це</w:t>
            </w:r>
            <w:r w:rsidRPr="00E81267">
              <w:t>н</w:t>
            </w:r>
            <w:r w:rsidRPr="00E81267">
              <w:t>тров образования цифрового и гум</w:t>
            </w:r>
            <w:r w:rsidRPr="00E81267">
              <w:t>а</w:t>
            </w:r>
            <w:r w:rsidRPr="00E81267">
              <w:t>нитарного проф</w:t>
            </w:r>
            <w:r w:rsidRPr="00E81267">
              <w:t>и</w:t>
            </w:r>
            <w:r w:rsidRPr="00E81267">
              <w:t>лей «Точка роста» для дистанционн</w:t>
            </w:r>
            <w:r w:rsidRPr="00E81267">
              <w:t>о</w:t>
            </w:r>
            <w:r w:rsidRPr="00E81267">
              <w:t>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 xml:space="preserve">ет численность человек, </w:t>
            </w:r>
            <w:r w:rsidRPr="00E81267">
              <w:lastRenderedPageBreak/>
              <w:t>ежемесячно испол</w:t>
            </w:r>
            <w:r w:rsidRPr="00E81267">
              <w:t>ь</w:t>
            </w:r>
            <w:r w:rsidRPr="00E81267">
              <w:t>зующих инфраструктуру Центров образования цифрового и гуманита</w:t>
            </w:r>
            <w:r w:rsidRPr="00E81267">
              <w:t>р</w:t>
            </w:r>
            <w:r w:rsidRPr="00E81267">
              <w:t>ного профилей «Точка роста» для дистанцио</w:t>
            </w:r>
            <w:r w:rsidRPr="00E81267">
              <w:t>н</w:t>
            </w:r>
            <w:r w:rsidRPr="00E81267">
              <w:t>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lastRenderedPageBreak/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lastRenderedPageBreak/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lastRenderedPageBreak/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чел</w:t>
            </w:r>
            <w:r w:rsidRPr="00E81267">
              <w:t>о</w:t>
            </w:r>
            <w:r w:rsidRPr="00E81267">
              <w:t>век, ежемесячно вовлеченных в пр</w:t>
            </w:r>
            <w:r w:rsidRPr="00E81267">
              <w:t>о</w:t>
            </w:r>
            <w:r w:rsidRPr="00E81267">
              <w:t>грамму социально-культурных комп</w:t>
            </w:r>
            <w:r w:rsidRPr="00E81267">
              <w:t>е</w:t>
            </w:r>
            <w:r w:rsidRPr="00E81267"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человек, ежемесячно вовлече</w:t>
            </w:r>
            <w:r w:rsidRPr="00E81267">
              <w:t>н</w:t>
            </w:r>
            <w:r w:rsidRPr="00E81267">
              <w:t>ных в программу соц</w:t>
            </w:r>
            <w:r w:rsidRPr="00E81267">
              <w:t>и</w:t>
            </w:r>
            <w:r w:rsidRPr="00E81267">
              <w:t>ально-культурных ко</w:t>
            </w:r>
            <w:r w:rsidRPr="00E81267">
              <w:t>м</w:t>
            </w:r>
            <w:r w:rsidRPr="00E81267">
              <w:t>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Количество пров</w:t>
            </w:r>
            <w:r w:rsidRPr="00E81267">
              <w:t>е</w:t>
            </w:r>
            <w:r w:rsidRPr="00E81267">
              <w:t>денных на площа</w:t>
            </w:r>
            <w:r w:rsidRPr="00E81267">
              <w:t>д</w:t>
            </w:r>
            <w:r w:rsidRPr="00E81267">
              <w:t>ке Центров образ</w:t>
            </w:r>
            <w:r w:rsidRPr="00E81267">
              <w:t>о</w:t>
            </w:r>
            <w:r w:rsidRPr="00E81267">
              <w:t>вания цифрового и гуманитарного профилей «Точка роста» социокул</w:t>
            </w:r>
            <w:r w:rsidRPr="00E81267">
              <w:t>ь</w:t>
            </w:r>
            <w:r w:rsidRPr="00E81267">
              <w:t>турных меропри</w:t>
            </w:r>
            <w:r w:rsidRPr="00E81267">
              <w:t>я</w:t>
            </w:r>
            <w:r w:rsidRPr="00E81267">
              <w:t>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количество пров</w:t>
            </w:r>
            <w:r w:rsidRPr="00E81267">
              <w:t>е</w:t>
            </w:r>
            <w:r w:rsidRPr="00E81267">
              <w:t>денных на площадке Центров образования цифрового и гуманита</w:t>
            </w:r>
            <w:r w:rsidRPr="00E81267">
              <w:t>р</w:t>
            </w:r>
            <w:r w:rsidRPr="00E81267">
              <w:t>ного профилей «Точка роста» социокультурных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пров</w:t>
            </w:r>
            <w:r w:rsidRPr="00E81267">
              <w:t>е</w:t>
            </w:r>
            <w:r w:rsidRPr="00E81267">
              <w:t>денных меропри</w:t>
            </w:r>
            <w:r w:rsidRPr="00E81267">
              <w:t>я</w:t>
            </w:r>
            <w:r w:rsidRPr="00E81267">
              <w:t>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пров</w:t>
            </w:r>
            <w:r w:rsidRPr="00E81267">
              <w:t>е</w:t>
            </w:r>
            <w:r w:rsidRPr="00E81267">
              <w:t>денных меропри</w:t>
            </w:r>
            <w:r w:rsidRPr="00E81267">
              <w:t>я</w:t>
            </w:r>
            <w:r w:rsidRPr="00E81267">
              <w:t>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проведе</w:t>
            </w:r>
            <w:r w:rsidRPr="00E81267">
              <w:t>н</w:t>
            </w:r>
            <w:r w:rsidRPr="00E81267">
              <w:t>ных мер</w:t>
            </w:r>
            <w:r w:rsidRPr="00E81267">
              <w:t>о</w:t>
            </w:r>
            <w:r w:rsidRPr="00E81267"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Повышение квал</w:t>
            </w:r>
            <w:r w:rsidRPr="00E81267">
              <w:t>и</w:t>
            </w:r>
            <w:r w:rsidRPr="00E81267">
              <w:t>фикации педагогов по предмету «Те</w:t>
            </w:r>
            <w:r w:rsidRPr="00E81267">
              <w:t>х</w:t>
            </w:r>
            <w:r w:rsidRPr="00E81267">
              <w:lastRenderedPageBreak/>
              <w:t>нология»,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повышение квалиф</w:t>
            </w:r>
            <w:r w:rsidRPr="00E81267">
              <w:t>и</w:t>
            </w:r>
            <w:r w:rsidRPr="00E81267">
              <w:t xml:space="preserve">кации педагогов по </w:t>
            </w:r>
            <w:r w:rsidRPr="00E81267">
              <w:lastRenderedPageBreak/>
              <w:t>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педаг</w:t>
            </w:r>
            <w:r w:rsidRPr="00E81267">
              <w:t>о</w:t>
            </w:r>
            <w:r w:rsidRPr="00E81267">
              <w:t xml:space="preserve">гов ,повысивших </w:t>
            </w:r>
            <w:r w:rsidRPr="00E81267">
              <w:lastRenderedPageBreak/>
              <w:t>квалификацию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Количество педаг</w:t>
            </w:r>
            <w:r w:rsidRPr="00E81267">
              <w:t>о</w:t>
            </w:r>
            <w:r w:rsidRPr="00E81267">
              <w:t xml:space="preserve">гов ,повысивших </w:t>
            </w:r>
            <w:r w:rsidRPr="00E81267">
              <w:lastRenderedPageBreak/>
              <w:t>квалификацию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Количество педагогов ,повысивш</w:t>
            </w:r>
            <w:r w:rsidRPr="00E81267">
              <w:lastRenderedPageBreak/>
              <w:t>их квал</w:t>
            </w:r>
            <w:r w:rsidRPr="00E81267">
              <w:t>и</w:t>
            </w:r>
            <w:r w:rsidRPr="00E81267"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 xml:space="preserve">зования </w:t>
            </w:r>
            <w:r w:rsidRPr="00E81267">
              <w:lastRenderedPageBreak/>
              <w:t>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Повышение квал</w:t>
            </w:r>
            <w:r w:rsidRPr="00E81267">
              <w:t>и</w:t>
            </w:r>
            <w:r w:rsidRPr="00E81267">
              <w:t>фикации иных с</w:t>
            </w:r>
            <w:r w:rsidRPr="00E81267">
              <w:t>о</w:t>
            </w:r>
            <w:r w:rsidRPr="00E81267">
              <w:t>трудников Центров образования ци</w:t>
            </w:r>
            <w:r w:rsidRPr="00E81267">
              <w:t>ф</w:t>
            </w:r>
            <w:r w:rsidRPr="00E81267">
              <w:t>рового и гуман</w:t>
            </w:r>
            <w:r w:rsidRPr="00E81267">
              <w:t>и</w:t>
            </w:r>
            <w:r w:rsidRPr="00E81267">
              <w:t>тарного профилей «Точка роста», еж</w:t>
            </w:r>
            <w:r w:rsidRPr="00E81267">
              <w:t>е</w:t>
            </w:r>
            <w:r w:rsidRPr="00E81267">
              <w:t>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повышение квалиф</w:t>
            </w:r>
            <w:r w:rsidRPr="00E81267">
              <w:t>и</w:t>
            </w:r>
            <w:r w:rsidRPr="00E81267">
              <w:t>кации иных сотрудников Центров образования цифрового и гуманита</w:t>
            </w:r>
            <w:r w:rsidRPr="00E81267">
              <w:t>р</w:t>
            </w:r>
            <w:r w:rsidRPr="00E81267">
              <w:t>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иных сотрудников ,повысивших кв</w:t>
            </w:r>
            <w:r w:rsidRPr="00E81267">
              <w:t>а</w:t>
            </w:r>
            <w:r w:rsidRPr="00E81267">
              <w:t>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иных сотрудников ,повысивших кв</w:t>
            </w:r>
            <w:r w:rsidRPr="00E81267">
              <w:t>а</w:t>
            </w:r>
            <w:r w:rsidRPr="00E81267">
              <w:t>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иных с</w:t>
            </w:r>
            <w:r w:rsidRPr="00E81267">
              <w:t>о</w:t>
            </w:r>
            <w:r w:rsidRPr="00E81267">
              <w:t>трудников ,повысивших квал</w:t>
            </w:r>
            <w:r w:rsidRPr="00E81267">
              <w:t>и</w:t>
            </w:r>
            <w:r w:rsidRPr="00E81267"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Число общеобраз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заций, распол</w:t>
            </w:r>
            <w:r w:rsidRPr="00E81267">
              <w:t>о</w:t>
            </w:r>
            <w:r w:rsidRPr="00E81267">
              <w:t>женных в сельской местности и малых городах, обнови</w:t>
            </w:r>
            <w:r w:rsidRPr="00E81267">
              <w:t>в</w:t>
            </w:r>
            <w:r w:rsidRPr="00E81267">
              <w:t>ших материально-техническую базу для реализации о</w:t>
            </w:r>
            <w:r w:rsidRPr="00E81267">
              <w:t>с</w:t>
            </w:r>
            <w:r w:rsidRPr="00E81267">
              <w:t>новных и дополн</w:t>
            </w:r>
            <w:r w:rsidRPr="00E81267">
              <w:t>и</w:t>
            </w:r>
            <w:r w:rsidRPr="00E81267">
              <w:t>тельных общеобр</w:t>
            </w:r>
            <w:r w:rsidRPr="00E81267">
              <w:t>а</w:t>
            </w:r>
            <w:r w:rsidRPr="00E81267">
              <w:t>зовательных пр</w:t>
            </w:r>
            <w:r w:rsidRPr="00E81267">
              <w:t>о</w:t>
            </w:r>
            <w:r w:rsidRPr="00E81267">
              <w:t xml:space="preserve">грамм цифрового и гуманитарного </w:t>
            </w:r>
            <w:r w:rsidRPr="00E81267">
              <w:lastRenderedPageBreak/>
              <w:t>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число общеобразов</w:t>
            </w:r>
            <w:r w:rsidRPr="00E81267">
              <w:t>а</w:t>
            </w:r>
            <w:r w:rsidRPr="00E81267">
              <w:t>тельных организаций, расположенных в сел</w:t>
            </w:r>
            <w:r w:rsidRPr="00E81267">
              <w:t>ь</w:t>
            </w:r>
            <w:r w:rsidRPr="00E81267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E81267">
              <w:t>е</w:t>
            </w:r>
            <w:r w:rsidRPr="00E81267">
              <w:t>образовательных пр</w:t>
            </w:r>
            <w:r w:rsidRPr="00E81267">
              <w:t>о</w:t>
            </w:r>
            <w:r w:rsidRPr="00E81267">
              <w:t>грамм цифрового и г</w:t>
            </w:r>
            <w:r w:rsidRPr="00E81267">
              <w:t>у</w:t>
            </w:r>
            <w:r w:rsidRPr="00E81267">
              <w:t>манитарного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38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обучающихся, получающих н</w:t>
            </w:r>
            <w:r w:rsidRPr="00E81267">
              <w:t>а</w:t>
            </w:r>
            <w:r w:rsidRPr="00E81267">
              <w:t>чальное общее о</w:t>
            </w:r>
            <w:r w:rsidRPr="00E81267">
              <w:t>б</w:t>
            </w:r>
            <w:r w:rsidRPr="00E81267">
              <w:t>разование в мун</w:t>
            </w:r>
            <w:r w:rsidRPr="00E81267">
              <w:t>и</w:t>
            </w:r>
            <w:r w:rsidRPr="00E81267">
              <w:t>ципальных 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зациях, получа</w:t>
            </w:r>
            <w:r w:rsidRPr="00E81267">
              <w:t>ю</w:t>
            </w:r>
            <w:r w:rsidRPr="00E81267">
              <w:t>щих бесплатное г</w:t>
            </w:r>
            <w:r w:rsidRPr="00E81267">
              <w:t>о</w:t>
            </w:r>
            <w:r w:rsidRPr="00E81267">
              <w:t>рячее питание, к общему количеству обучающихся, п</w:t>
            </w:r>
            <w:r w:rsidRPr="00E81267">
              <w:t>о</w:t>
            </w:r>
            <w:r w:rsidRPr="00E81267">
              <w:t>лучающих начал</w:t>
            </w:r>
            <w:r w:rsidRPr="00E81267">
              <w:t>ь</w:t>
            </w:r>
            <w:r w:rsidRPr="00E81267">
              <w:t>ное общее образ</w:t>
            </w:r>
            <w:r w:rsidRPr="00E81267">
              <w:t>о</w:t>
            </w:r>
            <w:r w:rsidRPr="00E81267">
              <w:t>вание в муниц</w:t>
            </w:r>
            <w:r w:rsidRPr="00E81267">
              <w:t>и</w:t>
            </w:r>
            <w:r w:rsidRPr="00E81267">
              <w:t>пальных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циях в отчетном финансовом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обучающихся, получающих начальное общее образование в муниципальных образ</w:t>
            </w:r>
            <w:r w:rsidRPr="00E81267">
              <w:t>о</w:t>
            </w:r>
            <w:r w:rsidRPr="00E81267">
              <w:t>вательных организациях, получающих бесплатное горячее питание, к о</w:t>
            </w:r>
            <w:r w:rsidRPr="00E81267">
              <w:t>б</w:t>
            </w:r>
            <w:r w:rsidRPr="00E81267">
              <w:t>щему количеству об</w:t>
            </w:r>
            <w:r w:rsidRPr="00E81267">
              <w:t>у</w:t>
            </w:r>
            <w:r w:rsidRPr="00E81267">
              <w:t>чающихся, получающих начальное общее обр</w:t>
            </w:r>
            <w:r w:rsidRPr="00E81267">
              <w:t>а</w:t>
            </w:r>
            <w:r w:rsidRPr="00E81267">
              <w:t>зование в муниципал</w:t>
            </w:r>
            <w:r w:rsidRPr="00E81267">
              <w:t>ь</w:t>
            </w:r>
            <w:r w:rsidRPr="00E81267">
              <w:t xml:space="preserve">ных образовательных организациях в отчетном финансовом году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обуча</w:t>
            </w:r>
            <w:r w:rsidRPr="00E81267">
              <w:t>ю</w:t>
            </w:r>
            <w:r w:rsidRPr="00E81267">
              <w:t>щихся, , получа</w:t>
            </w:r>
            <w:r w:rsidRPr="00E81267">
              <w:t>ю</w:t>
            </w:r>
            <w:r w:rsidRPr="00E81267">
              <w:t>щих начальное о</w:t>
            </w:r>
            <w:r w:rsidRPr="00E81267">
              <w:t>б</w:t>
            </w:r>
            <w:r w:rsidRPr="00E81267">
              <w:t>щее образование в муниципальных о</w:t>
            </w:r>
            <w:r w:rsidRPr="00E81267">
              <w:t>б</w:t>
            </w:r>
            <w:r w:rsidRPr="00E81267">
              <w:t>разовательных о</w:t>
            </w:r>
            <w:r w:rsidRPr="00E81267">
              <w:t>р</w:t>
            </w:r>
            <w:r w:rsidRPr="00E81267">
              <w:t>ганизациях, пол</w:t>
            </w:r>
            <w:r w:rsidRPr="00E81267">
              <w:t>у</w:t>
            </w:r>
            <w:r w:rsidRPr="00E81267">
              <w:t xml:space="preserve">чающих бесплатное горячее питание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количество об</w:t>
            </w:r>
            <w:r w:rsidRPr="00E81267">
              <w:t>у</w:t>
            </w:r>
            <w:r w:rsidRPr="00E81267">
              <w:t>чающихся, пол</w:t>
            </w:r>
            <w:r w:rsidRPr="00E81267">
              <w:t>у</w:t>
            </w:r>
            <w:r w:rsidRPr="00E81267">
              <w:t>чающих начальное общее образование в муниципальных образовательных организациях, пол</w:t>
            </w:r>
            <w:r w:rsidRPr="00E81267">
              <w:t>у</w:t>
            </w:r>
            <w:r w:rsidRPr="00E81267">
              <w:t>чающих бесплатное горячее питание</w:t>
            </w:r>
          </w:p>
          <w:p w:rsidR="00E81267" w:rsidRPr="00E81267" w:rsidRDefault="00E81267" w:rsidP="00E81267"/>
          <w:p w:rsidR="00E81267" w:rsidRPr="00E81267" w:rsidRDefault="00E81267" w:rsidP="00E81267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обуча</w:t>
            </w:r>
            <w:r w:rsidRPr="00E81267">
              <w:t>ю</w:t>
            </w:r>
            <w:r w:rsidRPr="00E81267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обучающихся, получающих н</w:t>
            </w:r>
            <w:r w:rsidRPr="00E81267">
              <w:t>а</w:t>
            </w:r>
            <w:r w:rsidRPr="00E81267">
              <w:t>чальное общее о</w:t>
            </w:r>
            <w:r w:rsidRPr="00E81267">
              <w:t>б</w:t>
            </w:r>
            <w:r w:rsidRPr="00E81267">
              <w:t>разование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B01FCC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39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общеобраз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заций, в которых реализованы мер</w:t>
            </w:r>
            <w:r w:rsidRPr="00E81267">
              <w:t>о</w:t>
            </w:r>
            <w:r w:rsidRPr="00E81267">
              <w:t>приятия по собл</w:t>
            </w:r>
            <w:r w:rsidRPr="00E81267">
              <w:t>ю</w:t>
            </w:r>
            <w:r w:rsidRPr="00E81267">
              <w:t>дению санитарно-эпидемиологич</w:t>
            </w:r>
            <w:r w:rsidRPr="00E81267">
              <w:t>е</w:t>
            </w:r>
            <w:r w:rsidRPr="00E81267">
              <w:t>ских требований в условиях распр</w:t>
            </w:r>
            <w:r w:rsidRPr="00E81267">
              <w:t>о</w:t>
            </w:r>
            <w:r w:rsidRPr="00E81267">
              <w:t xml:space="preserve">странения новой </w:t>
            </w:r>
            <w:r w:rsidRPr="00E81267">
              <w:lastRenderedPageBreak/>
              <w:t>коронавирусной инфекции (COVID-19)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общеобразов</w:t>
            </w:r>
            <w:r w:rsidRPr="00E81267">
              <w:t>а</w:t>
            </w:r>
            <w:r w:rsidRPr="00E81267">
              <w:t>тельных организаций, в которых реализованы мероприятия по собл</w:t>
            </w:r>
            <w:r w:rsidRPr="00E81267">
              <w:t>ю</w:t>
            </w:r>
            <w:r w:rsidRPr="00E81267">
              <w:t>дению санитарно-эпидемиологических требований в условиях распространения новой коронавирусной инфе</w:t>
            </w:r>
            <w:r w:rsidRPr="00E81267">
              <w:t>к</w:t>
            </w:r>
            <w:r w:rsidRPr="00E81267">
              <w:lastRenderedPageBreak/>
              <w:t>ции (COVID-19)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общеобр</w:t>
            </w:r>
            <w:r w:rsidRPr="00E81267">
              <w:t>а</w:t>
            </w:r>
            <w:r w:rsidRPr="00E81267">
              <w:t>зовательных орг</w:t>
            </w:r>
            <w:r w:rsidRPr="00E81267">
              <w:t>а</w:t>
            </w:r>
            <w:r w:rsidRPr="00E81267">
              <w:t>низаций, в которых реализованы мер</w:t>
            </w:r>
            <w:r w:rsidRPr="00E81267">
              <w:t>о</w:t>
            </w:r>
            <w:r w:rsidRPr="00E81267">
              <w:t>приятия по собл</w:t>
            </w:r>
            <w:r w:rsidRPr="00E81267">
              <w:t>ю</w:t>
            </w:r>
            <w:r w:rsidRPr="00E81267">
              <w:t>дению санитарно-эпидемиологич</w:t>
            </w:r>
            <w:r w:rsidRPr="00E81267">
              <w:t>е</w:t>
            </w:r>
            <w:r w:rsidRPr="00E81267">
              <w:t xml:space="preserve">ских требований в </w:t>
            </w:r>
            <w:r w:rsidRPr="00E81267">
              <w:lastRenderedPageBreak/>
              <w:t>условиях распр</w:t>
            </w:r>
            <w:r w:rsidRPr="00E81267">
              <w:t>о</w:t>
            </w:r>
            <w:r w:rsidRPr="00E81267">
              <w:t xml:space="preserve">странения новой коронавирусной инфекции (COVID-19)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количество о</w:t>
            </w:r>
            <w:r w:rsidRPr="00E81267">
              <w:t>б</w:t>
            </w:r>
            <w:r w:rsidRPr="00E81267">
              <w:t>щеобразовательных организаций, в к</w:t>
            </w:r>
            <w:r w:rsidRPr="00E81267">
              <w:t>о</w:t>
            </w:r>
            <w:r w:rsidRPr="00E81267">
              <w:t>торых реализованы мероприятия по с</w:t>
            </w:r>
            <w:r w:rsidRPr="00E81267">
              <w:t>о</w:t>
            </w:r>
            <w:r w:rsidRPr="00E81267">
              <w:t>блюдению санита</w:t>
            </w:r>
            <w:r w:rsidRPr="00E81267">
              <w:t>р</w:t>
            </w:r>
            <w:r w:rsidRPr="00E81267">
              <w:t>но-эпидемиологич</w:t>
            </w:r>
            <w:r w:rsidRPr="00E81267">
              <w:t>е</w:t>
            </w:r>
            <w:r w:rsidRPr="00E81267">
              <w:t>ских требований в условиях распр</w:t>
            </w:r>
            <w:r w:rsidRPr="00E81267">
              <w:t>о</w:t>
            </w:r>
            <w:r w:rsidRPr="00E81267">
              <w:lastRenderedPageBreak/>
              <w:t>странения новой коронавирусной инфекции (COVID-19)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орган</w:t>
            </w:r>
            <w:r w:rsidRPr="00E81267">
              <w:t>и</w:t>
            </w:r>
            <w:r w:rsidRPr="00E81267"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B01FCC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</w:tbl>
    <w:p w:rsidR="00E81267" w:rsidRPr="00E81267" w:rsidRDefault="00E81267" w:rsidP="00E81267"/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69365B" w:rsidRPr="0069365B" w:rsidRDefault="00F030B6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           </w:t>
      </w:r>
    </w:p>
    <w:p w:rsidR="00F030B6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69365B" w:rsidRDefault="0069365B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ED6802" w:rsidTr="00F05C43">
        <w:trPr>
          <w:trHeight w:val="240"/>
        </w:trPr>
        <w:tc>
          <w:tcPr>
            <w:tcW w:w="3868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ED6802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Arial" w:eastAsia="Arial" w:hAnsi="Arial" w:cs="Arial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7D7A40" w:rsidRDefault="00F030B6" w:rsidP="007D7A4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63426D" w:rsidRPr="0063426D" w:rsidRDefault="0063426D" w:rsidP="0063426D">
      <w:r w:rsidRPr="0063426D">
        <w:t>ФИНАНСОВОЕ ОБЕСПЕЧЕНИЕ</w:t>
      </w:r>
    </w:p>
    <w:p w:rsidR="0063426D" w:rsidRPr="0063426D" w:rsidRDefault="0063426D" w:rsidP="0063426D">
      <w:r w:rsidRPr="0063426D">
        <w:t xml:space="preserve"> подпрограммы 2 муниципальной программы за счет средств районного бюджета</w:t>
      </w:r>
    </w:p>
    <w:p w:rsidR="0063426D" w:rsidRPr="0063426D" w:rsidRDefault="0063426D" w:rsidP="0063426D"/>
    <w:tbl>
      <w:tblPr>
        <w:tblW w:w="0" w:type="auto"/>
        <w:tblInd w:w="245" w:type="dxa"/>
        <w:tblLayout w:type="fixed"/>
        <w:tblLook w:val="0000"/>
      </w:tblPr>
      <w:tblGrid>
        <w:gridCol w:w="709"/>
        <w:gridCol w:w="1984"/>
        <w:gridCol w:w="1985"/>
        <w:gridCol w:w="3682"/>
        <w:gridCol w:w="1279"/>
        <w:gridCol w:w="1276"/>
        <w:gridCol w:w="1275"/>
        <w:gridCol w:w="1276"/>
        <w:gridCol w:w="1276"/>
        <w:gridCol w:w="1286"/>
      </w:tblGrid>
      <w:tr w:rsidR="0063426D" w:rsidRPr="0063426D" w:rsidTr="00D17714">
        <w:trPr>
          <w:cantSplit/>
          <w:trHeight w:val="64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Статус</w:t>
            </w:r>
          </w:p>
          <w:p w:rsidR="0063426D" w:rsidRPr="0063426D" w:rsidRDefault="0063426D" w:rsidP="0063426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Наименование ведомственной целевой пр</w:t>
            </w:r>
            <w:r w:rsidRPr="0063426D">
              <w:t>о</w:t>
            </w:r>
            <w:r w:rsidRPr="0063426D">
              <w:t>граммы,</w:t>
            </w:r>
          </w:p>
          <w:p w:rsidR="0063426D" w:rsidRPr="0063426D" w:rsidRDefault="0063426D" w:rsidP="0063426D">
            <w:r w:rsidRPr="0063426D">
              <w:t>основного мер</w:t>
            </w:r>
            <w:r w:rsidRPr="0063426D">
              <w:t>о</w:t>
            </w:r>
            <w:r w:rsidRPr="0063426D">
              <w:t>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Ответственный исполнитель, уч</w:t>
            </w:r>
            <w:r w:rsidRPr="0063426D">
              <w:t>а</w:t>
            </w:r>
            <w:r w:rsidRPr="0063426D">
              <w:t>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 xml:space="preserve">Источник финансового </w:t>
            </w:r>
          </w:p>
          <w:p w:rsidR="0063426D" w:rsidRPr="0063426D" w:rsidRDefault="0063426D" w:rsidP="0063426D">
            <w:r w:rsidRPr="0063426D">
              <w:t xml:space="preserve">обеспечения </w:t>
            </w:r>
          </w:p>
        </w:tc>
        <w:tc>
          <w:tcPr>
            <w:tcW w:w="7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Расходы (тыс. руб.)</w:t>
            </w:r>
          </w:p>
        </w:tc>
      </w:tr>
      <w:tr w:rsidR="0063426D" w:rsidRPr="0063426D" w:rsidTr="00D17714">
        <w:trPr>
          <w:cantSplit/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2024 год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  <w:p w:rsidR="0063426D" w:rsidRPr="0063426D" w:rsidRDefault="0063426D" w:rsidP="0063426D">
            <w:r w:rsidRPr="0063426D">
              <w:t>2025 год</w:t>
            </w:r>
          </w:p>
        </w:tc>
      </w:tr>
      <w:tr w:rsidR="0063426D" w:rsidRPr="0063426D" w:rsidTr="00D17714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Pr="0063426D" w:rsidRDefault="0063426D" w:rsidP="0063426D">
            <w:r w:rsidRPr="0063426D"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</w:t>
            </w:r>
          </w:p>
        </w:tc>
      </w:tr>
      <w:tr w:rsidR="0063426D" w:rsidRPr="0063426D" w:rsidTr="00D17714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Подпрограмма 2  «Развитие общего и дополнительного образования д</w:t>
            </w:r>
            <w:r w:rsidRPr="0063426D">
              <w:t>е</w:t>
            </w:r>
            <w:r w:rsidRPr="0063426D">
              <w:t>тей»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426D" w:rsidRPr="0063426D" w:rsidRDefault="0063426D" w:rsidP="0063426D">
            <w:r w:rsidRPr="0063426D">
              <w:t xml:space="preserve"> «Развитие обр</w:t>
            </w:r>
            <w:r w:rsidRPr="0063426D">
              <w:t>а</w:t>
            </w:r>
            <w:r w:rsidRPr="0063426D">
              <w:t xml:space="preserve">зования </w:t>
            </w:r>
          </w:p>
          <w:p w:rsidR="0063426D" w:rsidRPr="0063426D" w:rsidRDefault="0063426D" w:rsidP="0063426D">
            <w:r w:rsidRPr="0063426D">
              <w:t xml:space="preserve"> Никольского м</w:t>
            </w:r>
            <w:r w:rsidRPr="0063426D">
              <w:t>у</w:t>
            </w:r>
            <w:r w:rsidRPr="0063426D">
              <w:t>ниципального района</w:t>
            </w:r>
          </w:p>
          <w:p w:rsidR="0063426D" w:rsidRPr="0063426D" w:rsidRDefault="0063426D" w:rsidP="0063426D">
            <w:r w:rsidRPr="0063426D">
              <w:t>на 2020-2025 г</w:t>
            </w:r>
            <w:r w:rsidRPr="0063426D">
              <w:t>о</w:t>
            </w:r>
            <w:r w:rsidRPr="0063426D">
              <w:t>ды»</w:t>
            </w:r>
          </w:p>
          <w:p w:rsidR="0063426D" w:rsidRPr="0063426D" w:rsidRDefault="0063426D" w:rsidP="0063426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Pr="0063426D" w:rsidRDefault="0063426D" w:rsidP="0063426D">
            <w:r w:rsidRPr="0063426D">
              <w:t>Итого</w:t>
            </w:r>
          </w:p>
          <w:p w:rsidR="0063426D" w:rsidRPr="0063426D" w:rsidRDefault="0063426D" w:rsidP="0063426D">
            <w:r w:rsidRPr="0063426D">
              <w:t>Ответственный исполнитель</w:t>
            </w:r>
          </w:p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>
            <w:r w:rsidRPr="0063426D">
              <w:t>Участники:</w:t>
            </w:r>
          </w:p>
          <w:p w:rsidR="0063426D" w:rsidRPr="0063426D" w:rsidRDefault="0063426D" w:rsidP="0063426D">
            <w:r w:rsidRPr="0063426D">
              <w:lastRenderedPageBreak/>
              <w:t>муниципальные образовательные учреждения (о</w:t>
            </w:r>
            <w:r w:rsidRPr="0063426D">
              <w:t>б</w:t>
            </w:r>
            <w:r w:rsidRPr="0063426D">
              <w:t>щеобразовател</w:t>
            </w:r>
            <w:r w:rsidRPr="0063426D">
              <w:t>ь</w:t>
            </w:r>
            <w:r w:rsidRPr="0063426D">
              <w:t>ные учреждения и учреждения д</w:t>
            </w:r>
            <w:r w:rsidRPr="0063426D">
              <w:t>о</w:t>
            </w:r>
            <w:r w:rsidRPr="0063426D">
              <w:t>полнительного образования д</w:t>
            </w:r>
            <w:r w:rsidRPr="0063426D">
              <w:t>е</w:t>
            </w:r>
            <w:r w:rsidRPr="0063426D">
              <w:t>тей), Администр</w:t>
            </w:r>
            <w:r w:rsidRPr="0063426D">
              <w:t>а</w:t>
            </w:r>
            <w:r w:rsidRPr="0063426D">
              <w:t>ция Никольского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395 357,3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342 805,5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369 930,8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305 588,6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305 588,6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305 588,6</w:t>
            </w:r>
          </w:p>
        </w:tc>
      </w:tr>
      <w:tr w:rsidR="0063426D" w:rsidRPr="0063426D" w:rsidTr="00D17714">
        <w:trPr>
          <w:cantSplit/>
          <w:trHeight w:val="39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103 798,2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95 020,3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97 463,8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97 383,1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97 383,1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97 383,1</w:t>
            </w:r>
          </w:p>
        </w:tc>
      </w:tr>
      <w:tr w:rsidR="0063426D" w:rsidRPr="0063426D" w:rsidTr="00D17714">
        <w:trPr>
          <w:cantSplit/>
          <w:trHeight w:val="3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12 180,7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31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279 378,4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247 785,2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272 467,0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208 205,5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208 205,5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208 205,5</w:t>
            </w:r>
          </w:p>
        </w:tc>
      </w:tr>
      <w:tr w:rsidR="0063426D" w:rsidRPr="0063426D" w:rsidTr="00D17714">
        <w:trPr>
          <w:cantSplit/>
          <w:trHeight w:val="73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322 276,2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299 950,4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327 189,7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302 137,7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302 137,7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302 137,7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93 767,1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90 502,8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93 060,3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93 932,2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93 932,2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93 932,2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12 180,7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216 328,4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209 447,6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234 129,4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208 205,5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208 205,5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208 205,5</w:t>
            </w:r>
          </w:p>
        </w:tc>
      </w:tr>
      <w:tr w:rsidR="0063426D" w:rsidRPr="0063426D" w:rsidTr="00D17714">
        <w:trPr>
          <w:cantSplit/>
          <w:trHeight w:val="57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Администрация Никольского м</w:t>
            </w:r>
            <w:r w:rsidRPr="0063426D">
              <w:t>у</w:t>
            </w:r>
            <w:r w:rsidRPr="0063426D">
              <w:t xml:space="preserve">ниципального </w:t>
            </w:r>
            <w:r w:rsidRPr="0063426D">
              <w:lastRenderedPageBreak/>
              <w:t>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73 081,1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42 855,1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42 741,1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3 450,9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3 450,9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3 450,9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10 031,1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4 517,5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4 403,5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3 450,9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3 450,9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3 450,9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38 337,6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38 337,6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  <w:p w:rsidR="0063426D" w:rsidRPr="0063426D" w:rsidRDefault="0063426D" w:rsidP="0063426D"/>
          <w:p w:rsidR="0063426D" w:rsidRPr="0063426D" w:rsidRDefault="0063426D" w:rsidP="0063426D">
            <w:r w:rsidRPr="0063426D">
              <w:t>Основное мероприятие 1</w:t>
            </w:r>
          </w:p>
          <w:p w:rsidR="0063426D" w:rsidRPr="0063426D" w:rsidRDefault="0063426D" w:rsidP="0063426D"/>
          <w:p w:rsidR="0063426D" w:rsidRPr="0063426D" w:rsidRDefault="0063426D" w:rsidP="0063426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Организация пр</w:t>
            </w:r>
            <w:r w:rsidRPr="0063426D">
              <w:t>е</w:t>
            </w:r>
            <w:r w:rsidRPr="0063426D">
              <w:t>доставления бе</w:t>
            </w:r>
            <w:r w:rsidRPr="0063426D">
              <w:t>с</w:t>
            </w:r>
            <w:r w:rsidRPr="0063426D">
              <w:t>платного дошк</w:t>
            </w:r>
            <w:r w:rsidRPr="0063426D">
              <w:t>о</w:t>
            </w:r>
            <w:r w:rsidRPr="0063426D">
              <w:t>льного, начальн</w:t>
            </w:r>
            <w:r w:rsidRPr="0063426D">
              <w:t>о</w:t>
            </w:r>
            <w:r w:rsidRPr="0063426D">
              <w:t>го общего, осно</w:t>
            </w:r>
            <w:r w:rsidRPr="0063426D">
              <w:t>в</w:t>
            </w:r>
            <w:r w:rsidRPr="0063426D">
              <w:t>ного общего, среднего общего и дополнительн</w:t>
            </w:r>
            <w:r w:rsidRPr="0063426D">
              <w:t>о</w:t>
            </w:r>
            <w:r w:rsidRPr="0063426D">
              <w:t>го образования в муниципальных общеобразов</w:t>
            </w:r>
            <w:r w:rsidRPr="0063426D">
              <w:t>а</w:t>
            </w:r>
            <w:r w:rsidRPr="0063426D">
              <w:t>тельных учрежд</w:t>
            </w:r>
            <w:r w:rsidRPr="0063426D">
              <w:t>е</w:t>
            </w:r>
            <w:r w:rsidRPr="0063426D">
              <w:t>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>
            <w:r w:rsidRPr="0063426D">
              <w:t>(Общеобразов</w:t>
            </w:r>
            <w:r w:rsidRPr="0063426D">
              <w:t>а</w:t>
            </w:r>
            <w:r w:rsidRPr="0063426D">
              <w:t>тельные учрежд</w:t>
            </w:r>
            <w:r w:rsidRPr="0063426D">
              <w:t>е</w:t>
            </w:r>
            <w:r w:rsidRPr="0063426D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256 386,0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255 543,4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256 944,3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258 088,5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258 088,5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258 088,5</w:t>
            </w:r>
          </w:p>
        </w:tc>
      </w:tr>
      <w:tr w:rsidR="0063426D" w:rsidRPr="0063426D" w:rsidTr="00D17714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67 298,1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70 075,4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71 591,4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72 735,6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72 735,6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72 735,6</w:t>
            </w:r>
          </w:p>
        </w:tc>
      </w:tr>
      <w:tr w:rsidR="0063426D" w:rsidRPr="0063426D" w:rsidTr="00D17714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189 087,9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185 468,0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185 352,9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185 352,9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185 352,9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185 352,9</w:t>
            </w:r>
          </w:p>
        </w:tc>
      </w:tr>
      <w:tr w:rsidR="0063426D" w:rsidRPr="0063426D" w:rsidTr="00D17714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 том числе: еж</w:t>
            </w:r>
            <w:r w:rsidRPr="0063426D">
              <w:t>е</w:t>
            </w:r>
            <w:r w:rsidRPr="0063426D">
              <w:t>месячное дене</w:t>
            </w:r>
            <w:r w:rsidRPr="0063426D">
              <w:t>ж</w:t>
            </w:r>
            <w:r w:rsidRPr="0063426D">
              <w:t>ное вознагражд</w:t>
            </w:r>
            <w:r w:rsidRPr="0063426D">
              <w:t>е</w:t>
            </w:r>
            <w:r w:rsidRPr="0063426D">
              <w:t xml:space="preserve">ние в размере </w:t>
            </w:r>
            <w:r w:rsidRPr="0063426D">
              <w:lastRenderedPageBreak/>
              <w:t>5 000 рублей за классное руков</w:t>
            </w:r>
            <w:r w:rsidRPr="0063426D">
              <w:t>о</w:t>
            </w:r>
            <w:r w:rsidRPr="0063426D">
              <w:t>дство педагогич</w:t>
            </w:r>
            <w:r w:rsidRPr="0063426D">
              <w:t>е</w:t>
            </w:r>
            <w:r w:rsidRPr="0063426D">
              <w:t>ским работникам муниципальных общеобразов</w:t>
            </w:r>
            <w:r w:rsidRPr="0063426D">
              <w:t>а</w:t>
            </w:r>
            <w:r w:rsidRPr="0063426D">
              <w:t>тельных орган</w:t>
            </w:r>
            <w:r w:rsidRPr="0063426D">
              <w:t>и</w:t>
            </w:r>
            <w:r w:rsidRPr="0063426D">
              <w:t>заций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9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Pr="0063426D" w:rsidRDefault="0063426D" w:rsidP="0063426D">
            <w:r w:rsidRPr="0063426D">
              <w:t>Предоставление питания на льго</w:t>
            </w:r>
            <w:r w:rsidRPr="0063426D">
              <w:t>т</w:t>
            </w:r>
            <w:r w:rsidRPr="0063426D">
              <w:t>ных условиях о</w:t>
            </w:r>
            <w:r w:rsidRPr="0063426D">
              <w:t>т</w:t>
            </w:r>
            <w:r w:rsidRPr="0063426D">
              <w:t>дельным катег</w:t>
            </w:r>
            <w:r w:rsidRPr="0063426D">
              <w:t>о</w:t>
            </w:r>
            <w:r w:rsidRPr="0063426D">
              <w:t>риям обучающи</w:t>
            </w:r>
            <w:r w:rsidRPr="0063426D">
              <w:t>х</w:t>
            </w:r>
            <w:r w:rsidRPr="0063426D">
              <w:t>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>
            <w:r w:rsidRPr="0063426D">
              <w:t>(Общеобразов</w:t>
            </w:r>
            <w:r w:rsidRPr="0063426D">
              <w:t>а</w:t>
            </w:r>
            <w:r w:rsidRPr="0063426D">
              <w:t>тельные учрежд</w:t>
            </w:r>
            <w:r w:rsidRPr="0063426D">
              <w:t>е</w:t>
            </w:r>
            <w:r w:rsidRPr="0063426D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15 070,0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13 710,5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13 710,5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13 710,5</w:t>
            </w:r>
          </w:p>
        </w:tc>
      </w:tr>
      <w:tr w:rsidR="0063426D" w:rsidRPr="0063426D" w:rsidTr="00D17714">
        <w:trPr>
          <w:cantSplit/>
          <w:trHeight w:val="2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15 070,0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13 710,5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13 710,5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13 710,5</w:t>
            </w:r>
          </w:p>
        </w:tc>
      </w:tr>
      <w:tr w:rsidR="0063426D" w:rsidRPr="0063426D" w:rsidTr="00D17714">
        <w:trPr>
          <w:cantSplit/>
          <w:trHeight w:val="4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Реализация мех</w:t>
            </w:r>
            <w:r w:rsidRPr="0063426D">
              <w:t>а</w:t>
            </w:r>
            <w:r w:rsidRPr="0063426D">
              <w:t>низмов обеспеч</w:t>
            </w:r>
            <w:r w:rsidRPr="0063426D">
              <w:t>е</w:t>
            </w:r>
            <w:r w:rsidRPr="0063426D">
              <w:t>ния доступности качественных о</w:t>
            </w:r>
            <w:r w:rsidRPr="0063426D">
              <w:t>б</w:t>
            </w:r>
            <w:r w:rsidRPr="0063426D">
              <w:lastRenderedPageBreak/>
              <w:t>разовательных услуг общего о</w:t>
            </w:r>
            <w:r w:rsidRPr="0063426D">
              <w:t>б</w:t>
            </w:r>
            <w:r w:rsidRPr="0063426D">
              <w:t>разования детям с ограниченными возможностями здоровья, детям-инвалидам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  <w:p w:rsidR="0063426D" w:rsidRPr="0063426D" w:rsidRDefault="0063426D" w:rsidP="0063426D"/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lastRenderedPageBreak/>
              <w:t>зования админ</w:t>
            </w:r>
            <w:r w:rsidRPr="0063426D">
              <w:t>и</w:t>
            </w:r>
            <w:r w:rsidRPr="0063426D">
              <w:t>страции 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>
            <w:r w:rsidRPr="0063426D">
              <w:t>(Общеобразов</w:t>
            </w:r>
            <w:r w:rsidRPr="0063426D">
              <w:t>а</w:t>
            </w:r>
            <w:r w:rsidRPr="0063426D">
              <w:t>тельные учрежд</w:t>
            </w:r>
            <w:r w:rsidRPr="0063426D">
              <w:t>е</w:t>
            </w:r>
            <w:r w:rsidRPr="0063426D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2 290,2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2 056,5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2 056,5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2 056,5</w:t>
            </w:r>
          </w:p>
        </w:tc>
      </w:tr>
      <w:tr w:rsidR="0063426D" w:rsidRPr="0063426D" w:rsidTr="00D17714">
        <w:trPr>
          <w:cantSplit/>
          <w:trHeight w:val="2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2 290,2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2 056,5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2 056,5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2 056,5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2 056,5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2 056,5</w:t>
            </w:r>
          </w:p>
        </w:tc>
      </w:tr>
      <w:tr w:rsidR="0063426D" w:rsidRPr="0063426D" w:rsidTr="00D17714">
        <w:trPr>
          <w:cantSplit/>
          <w:trHeight w:val="43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3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Pr="0063426D" w:rsidRDefault="0063426D" w:rsidP="0063426D">
            <w:r w:rsidRPr="0063426D">
              <w:t>Организация с</w:t>
            </w:r>
            <w:r w:rsidRPr="0063426D">
              <w:t>о</w:t>
            </w:r>
            <w:r w:rsidRPr="0063426D">
              <w:t>держания и об</w:t>
            </w:r>
            <w:r w:rsidRPr="0063426D">
              <w:t>у</w:t>
            </w:r>
            <w:r w:rsidRPr="0063426D">
              <w:t>чения детей с о</w:t>
            </w:r>
            <w:r w:rsidRPr="0063426D">
              <w:t>г</w:t>
            </w:r>
            <w:r w:rsidRPr="0063426D">
              <w:t>раниченными возможностями здоровья за время их пребывания в муниципальном учреждении, ос</w:t>
            </w:r>
            <w:r w:rsidRPr="0063426D">
              <w:t>у</w:t>
            </w:r>
            <w:r w:rsidRPr="0063426D">
              <w:t>ществляющем о</w:t>
            </w:r>
            <w:r w:rsidRPr="0063426D">
              <w:t>б</w:t>
            </w:r>
            <w:r w:rsidRPr="0063426D">
              <w:t xml:space="preserve">разовательную деятельность по адаптированным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>
            <w:r w:rsidRPr="0063426D">
              <w:t>(МБОУ «ОШИ с ОВЗ  г. Никол</w:t>
            </w:r>
            <w:r w:rsidRPr="0063426D">
              <w:t>ь</w:t>
            </w:r>
            <w:r w:rsidRPr="0063426D">
              <w:t>ска»)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3 864,0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3 880,3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3 980,3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3 980,3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3 980,3</w:t>
            </w:r>
          </w:p>
        </w:tc>
      </w:tr>
      <w:tr w:rsidR="0063426D" w:rsidRPr="0063426D" w:rsidTr="00D17714">
        <w:trPr>
          <w:cantSplit/>
          <w:trHeight w:val="42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3 864,0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3 880,3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3 980,3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3 980,3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3 980,3</w:t>
            </w:r>
          </w:p>
        </w:tc>
      </w:tr>
      <w:tr w:rsidR="0063426D" w:rsidRPr="0063426D" w:rsidTr="00D17714">
        <w:trPr>
          <w:cantSplit/>
          <w:trHeight w:val="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8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Обеспечение с</w:t>
            </w:r>
            <w:r w:rsidRPr="0063426D">
              <w:t>о</w:t>
            </w:r>
            <w:r w:rsidRPr="0063426D">
              <w:t>циальной по</w:t>
            </w:r>
            <w:r w:rsidRPr="0063426D">
              <w:t>д</w:t>
            </w:r>
            <w:r w:rsidRPr="0063426D">
              <w:t xml:space="preserve">держки детей, обучающихся в </w:t>
            </w:r>
            <w:r w:rsidRPr="0063426D">
              <w:lastRenderedPageBreak/>
              <w:t>муниципальных общеобразов</w:t>
            </w:r>
            <w:r w:rsidRPr="0063426D">
              <w:t>а</w:t>
            </w:r>
            <w:r w:rsidRPr="0063426D">
              <w:t>тельных учрежд</w:t>
            </w:r>
            <w:r w:rsidRPr="0063426D">
              <w:t>е</w:t>
            </w:r>
            <w:r w:rsidRPr="0063426D">
              <w:t>ниях, из мног</w:t>
            </w:r>
            <w:r w:rsidRPr="0063426D">
              <w:t>о</w:t>
            </w:r>
            <w:r w:rsidRPr="0063426D">
              <w:t>детных семей, приёмных семей, имеющих в своём составе трёх и б</w:t>
            </w:r>
            <w:r w:rsidRPr="0063426D">
              <w:t>о</w:t>
            </w:r>
            <w:r w:rsidRPr="0063426D">
              <w:t>лее детей, в том числе родных, в части предоста</w:t>
            </w:r>
            <w:r w:rsidRPr="0063426D">
              <w:t>в</w:t>
            </w:r>
            <w:r w:rsidRPr="0063426D">
              <w:t>ления денежных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lastRenderedPageBreak/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4 013,9</w:t>
            </w:r>
          </w:p>
        </w:tc>
      </w:tr>
      <w:tr w:rsidR="0063426D" w:rsidRPr="0063426D" w:rsidTr="00D17714">
        <w:trPr>
          <w:cantSplit/>
          <w:trHeight w:val="4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1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1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4 013,9</w:t>
            </w:r>
          </w:p>
        </w:tc>
      </w:tr>
      <w:tr w:rsidR="0063426D" w:rsidRPr="0063426D" w:rsidTr="00D17714">
        <w:trPr>
          <w:cantSplit/>
          <w:trHeight w:val="21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Дополнительные меры по стимул</w:t>
            </w:r>
            <w:r w:rsidRPr="0063426D">
              <w:t>и</w:t>
            </w:r>
            <w:r w:rsidRPr="0063426D">
              <w:t>рованию педаг</w:t>
            </w:r>
            <w:r w:rsidRPr="0063426D">
              <w:t>о</w:t>
            </w:r>
            <w:r w:rsidRPr="0063426D">
              <w:t>гических работн</w:t>
            </w:r>
            <w:r w:rsidRPr="0063426D">
              <w:t>и</w:t>
            </w:r>
            <w:r w:rsidRPr="0063426D">
              <w:t>ков и повышение статуса педагог</w:t>
            </w:r>
            <w:r w:rsidRPr="0063426D">
              <w:t>и</w:t>
            </w:r>
            <w:r w:rsidRPr="0063426D">
              <w:t>ческих работн</w:t>
            </w:r>
            <w:r w:rsidRPr="0063426D">
              <w:t>и</w:t>
            </w:r>
            <w:r w:rsidRPr="0063426D">
              <w:t>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ВСЕГО:</w:t>
            </w:r>
          </w:p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района, Администрация Никольского м</w:t>
            </w:r>
            <w:r w:rsidRPr="0063426D">
              <w:t>у</w:t>
            </w:r>
            <w:r w:rsidRPr="0063426D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86,0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136,0</w:t>
            </w:r>
          </w:p>
        </w:tc>
      </w:tr>
      <w:tr w:rsidR="0063426D" w:rsidRPr="0063426D" w:rsidTr="00D17714">
        <w:trPr>
          <w:cantSplit/>
          <w:trHeight w:val="29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</w:tr>
      <w:tr w:rsidR="0063426D" w:rsidRPr="0063426D" w:rsidTr="00D17714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</w:tr>
      <w:tr w:rsidR="0063426D" w:rsidRPr="0063426D" w:rsidTr="00D17714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lastRenderedPageBreak/>
              <w:t>зования админ</w:t>
            </w:r>
            <w:r w:rsidRPr="0063426D">
              <w:t>и</w:t>
            </w:r>
            <w:r w:rsidRPr="0063426D">
              <w:t>страции 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</w:tr>
      <w:tr w:rsidR="0063426D" w:rsidRPr="0063426D" w:rsidTr="00D17714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100,0</w:t>
            </w:r>
          </w:p>
        </w:tc>
      </w:tr>
      <w:tr w:rsidR="0063426D" w:rsidRPr="0063426D" w:rsidTr="00D17714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6D" w:rsidRPr="0063426D" w:rsidRDefault="0063426D" w:rsidP="0063426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Администрация Никольского м</w:t>
            </w:r>
            <w:r w:rsidRPr="0063426D">
              <w:t>у</w:t>
            </w:r>
            <w:r w:rsidRPr="0063426D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</w:tr>
      <w:tr w:rsidR="0063426D" w:rsidRPr="0063426D" w:rsidTr="00D17714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36,0</w:t>
            </w:r>
          </w:p>
        </w:tc>
      </w:tr>
      <w:tr w:rsidR="0063426D" w:rsidRPr="0063426D" w:rsidTr="00D17714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3426D" w:rsidRPr="0063426D" w:rsidRDefault="0063426D" w:rsidP="0063426D">
            <w:r w:rsidRPr="0063426D">
              <w:t>О</w:t>
            </w:r>
            <w:r w:rsidRPr="0063426D">
              <w:t>с</w:t>
            </w:r>
            <w:r w:rsidRPr="0063426D">
              <w:t>но</w:t>
            </w:r>
            <w:r w:rsidRPr="0063426D">
              <w:t>в</w:t>
            </w:r>
            <w:r w:rsidRPr="0063426D">
              <w:t>ное м</w:t>
            </w:r>
            <w:r w:rsidRPr="0063426D">
              <w:t>е</w:t>
            </w:r>
            <w:r w:rsidRPr="0063426D">
              <w:t>р</w:t>
            </w:r>
            <w:r w:rsidRPr="0063426D">
              <w:t>о</w:t>
            </w:r>
            <w:r w:rsidRPr="0063426D">
              <w:t>пр</w:t>
            </w:r>
            <w:r w:rsidRPr="0063426D">
              <w:t>и</w:t>
            </w:r>
            <w:r w:rsidRPr="0063426D">
              <w:t>ятие 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Pr="0063426D" w:rsidRDefault="0063426D" w:rsidP="0063426D"/>
          <w:p w:rsidR="0063426D" w:rsidRPr="0063426D" w:rsidRDefault="0063426D" w:rsidP="0063426D"/>
          <w:p w:rsidR="0063426D" w:rsidRPr="0063426D" w:rsidRDefault="0063426D" w:rsidP="0063426D"/>
          <w:p w:rsidR="0063426D" w:rsidRPr="0063426D" w:rsidRDefault="0063426D" w:rsidP="0063426D">
            <w:r w:rsidRPr="0063426D">
              <w:t>Обеспечение транспортной до</w:t>
            </w:r>
            <w:r w:rsidRPr="0063426D">
              <w:t>с</w:t>
            </w:r>
            <w:r w:rsidRPr="0063426D">
              <w:t>тупности общео</w:t>
            </w:r>
            <w:r w:rsidRPr="0063426D">
              <w:t>б</w:t>
            </w:r>
            <w:r w:rsidRPr="0063426D">
              <w:t>разовательных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Управление обр</w:t>
            </w:r>
            <w:r w:rsidRPr="0063426D">
              <w:t>а</w:t>
            </w:r>
            <w:r w:rsidRPr="0063426D">
              <w:lastRenderedPageBreak/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>
            <w:r w:rsidRPr="0063426D">
              <w:t>(Общеобразов</w:t>
            </w:r>
            <w:r w:rsidRPr="0063426D">
              <w:t>а</w:t>
            </w:r>
            <w:r w:rsidRPr="0063426D">
              <w:t>тельные учрежд</w:t>
            </w:r>
            <w:r w:rsidRPr="0063426D">
              <w:t>е</w:t>
            </w:r>
            <w:r w:rsidRPr="0063426D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</w:tr>
      <w:tr w:rsidR="0063426D" w:rsidRPr="0063426D" w:rsidTr="00D17714">
        <w:trPr>
          <w:cantSplit/>
          <w:trHeight w:val="26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1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3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Организация пр</w:t>
            </w:r>
            <w:r w:rsidRPr="0063426D">
              <w:t>е</w:t>
            </w:r>
            <w:r w:rsidRPr="0063426D">
              <w:t>доставления д</w:t>
            </w:r>
            <w:r w:rsidRPr="0063426D">
              <w:t>о</w:t>
            </w:r>
            <w:r w:rsidRPr="0063426D">
              <w:t>полнительного образования в учреждениях д</w:t>
            </w:r>
            <w:r w:rsidRPr="0063426D">
              <w:t>о</w:t>
            </w:r>
            <w:r w:rsidRPr="0063426D">
              <w:t>полнительного образования д</w:t>
            </w:r>
            <w:r w:rsidRPr="0063426D">
              <w:t>е</w:t>
            </w:r>
            <w:r w:rsidRPr="0063426D">
              <w:t>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>
            <w:r w:rsidRPr="0063426D">
              <w:t xml:space="preserve"> (МБОУ ДО «Н</w:t>
            </w:r>
            <w:r w:rsidRPr="0063426D">
              <w:t>и</w:t>
            </w:r>
            <w:r w:rsidRPr="0063426D">
              <w:t>кольский райо</w:t>
            </w:r>
            <w:r w:rsidRPr="0063426D">
              <w:t>н</w:t>
            </w:r>
            <w:r w:rsidRPr="0063426D">
              <w:t>ный ЦДО» и МБОУ ДО Никольская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11 960,9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12 489,5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12 592,6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12 942,6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12 942,6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12 942,6</w:t>
            </w:r>
          </w:p>
        </w:tc>
      </w:tr>
      <w:tr w:rsidR="0063426D" w:rsidRPr="0063426D" w:rsidTr="00D17714">
        <w:trPr>
          <w:cantSplit/>
          <w:trHeight w:val="26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11 890,9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12 489,5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12 592,2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12 942,6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12 942,6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12 942,6</w:t>
            </w:r>
          </w:p>
        </w:tc>
      </w:tr>
      <w:tr w:rsidR="0063426D" w:rsidRPr="0063426D" w:rsidTr="00D17714">
        <w:trPr>
          <w:cantSplit/>
          <w:trHeight w:val="12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16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9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7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3426D" w:rsidRPr="0063426D" w:rsidRDefault="0063426D" w:rsidP="0063426D">
            <w:r w:rsidRPr="0063426D">
              <w:t>О</w:t>
            </w:r>
            <w:r w:rsidRPr="0063426D">
              <w:t>с</w:t>
            </w:r>
            <w:r w:rsidRPr="0063426D">
              <w:t>но</w:t>
            </w:r>
            <w:r w:rsidRPr="0063426D">
              <w:t>в</w:t>
            </w:r>
            <w:r w:rsidRPr="0063426D">
              <w:t>ное м</w:t>
            </w:r>
            <w:r w:rsidRPr="0063426D">
              <w:t>е</w:t>
            </w:r>
            <w:r w:rsidRPr="0063426D">
              <w:t>р</w:t>
            </w:r>
            <w:r w:rsidRPr="0063426D">
              <w:t>о</w:t>
            </w:r>
            <w:r w:rsidRPr="0063426D">
              <w:t>пр</w:t>
            </w:r>
            <w:r w:rsidRPr="0063426D">
              <w:t>и</w:t>
            </w:r>
            <w:r w:rsidRPr="0063426D">
              <w:t>ятие  9</w:t>
            </w:r>
          </w:p>
          <w:p w:rsidR="0063426D" w:rsidRPr="0063426D" w:rsidRDefault="0063426D" w:rsidP="0063426D"/>
          <w:p w:rsidR="0063426D" w:rsidRPr="0063426D" w:rsidRDefault="0063426D" w:rsidP="0063426D"/>
          <w:p w:rsidR="0063426D" w:rsidRPr="0063426D" w:rsidRDefault="0063426D" w:rsidP="0063426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Pr="0063426D" w:rsidRDefault="0063426D" w:rsidP="0063426D"/>
          <w:p w:rsidR="0063426D" w:rsidRPr="0063426D" w:rsidRDefault="0063426D" w:rsidP="0063426D">
            <w:r w:rsidRPr="0063426D">
              <w:lastRenderedPageBreak/>
              <w:t>Модернизация содержания о</w:t>
            </w:r>
            <w:r w:rsidRPr="0063426D">
              <w:t>б</w:t>
            </w:r>
            <w:r w:rsidRPr="0063426D">
              <w:t>щего и дополн</w:t>
            </w:r>
            <w:r w:rsidRPr="0063426D">
              <w:t>и</w:t>
            </w:r>
            <w:r w:rsidRPr="0063426D">
              <w:t>тельного образ</w:t>
            </w:r>
            <w:r w:rsidRPr="0063426D">
              <w:t>о</w:t>
            </w:r>
            <w:r w:rsidRPr="0063426D">
              <w:t>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ВСЕГО:</w:t>
            </w:r>
          </w:p>
          <w:p w:rsidR="0063426D" w:rsidRPr="0063426D" w:rsidRDefault="0063426D" w:rsidP="0063426D">
            <w:r w:rsidRPr="0063426D">
              <w:lastRenderedPageBreak/>
              <w:t>Управление обр</w:t>
            </w:r>
            <w:r w:rsidRPr="0063426D">
              <w:t>а</w:t>
            </w:r>
            <w:r w:rsidRPr="0063426D">
              <w:t>зования 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района, Администрация Никольского м</w:t>
            </w:r>
            <w:r w:rsidRPr="0063426D">
              <w:t>у</w:t>
            </w:r>
            <w:r w:rsidRPr="0063426D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7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3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7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3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  <w:p w:rsidR="0063426D" w:rsidRPr="0063426D" w:rsidRDefault="0063426D" w:rsidP="0063426D">
            <w:r w:rsidRPr="0063426D">
              <w:t xml:space="preserve">                                         Основное мероприятие  10</w:t>
            </w:r>
          </w:p>
          <w:p w:rsidR="0063426D" w:rsidRPr="0063426D" w:rsidRDefault="0063426D" w:rsidP="0063426D"/>
          <w:p w:rsidR="0063426D" w:rsidRPr="0063426D" w:rsidRDefault="0063426D" w:rsidP="0063426D"/>
          <w:p w:rsidR="0063426D" w:rsidRPr="0063426D" w:rsidRDefault="0063426D" w:rsidP="0063426D"/>
          <w:p w:rsidR="0063426D" w:rsidRPr="0063426D" w:rsidRDefault="0063426D" w:rsidP="0063426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Создание условий для функцион</w:t>
            </w:r>
            <w:r w:rsidRPr="0063426D">
              <w:t>и</w:t>
            </w:r>
            <w:r w:rsidRPr="0063426D">
              <w:t>рования и обесп</w:t>
            </w:r>
            <w:r w:rsidRPr="0063426D">
              <w:t>е</w:t>
            </w:r>
            <w:r w:rsidRPr="0063426D">
              <w:t xml:space="preserve">чения системы </w:t>
            </w:r>
            <w:r w:rsidRPr="0063426D">
              <w:lastRenderedPageBreak/>
              <w:t>персонифицир</w:t>
            </w:r>
            <w:r w:rsidRPr="0063426D">
              <w:t>о</w:t>
            </w:r>
            <w:r w:rsidRPr="0063426D">
              <w:t>ванного финанс</w:t>
            </w:r>
            <w:r w:rsidRPr="0063426D">
              <w:t>и</w:t>
            </w:r>
            <w:r w:rsidRPr="0063426D">
              <w:t>рования дополн</w:t>
            </w:r>
            <w:r w:rsidRPr="0063426D">
              <w:t>и</w:t>
            </w:r>
            <w:r w:rsidRPr="0063426D">
              <w:t>тельного образ</w:t>
            </w:r>
            <w:r w:rsidRPr="0063426D">
              <w:t>о</w:t>
            </w:r>
            <w:r w:rsidRPr="0063426D">
              <w:t>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lastRenderedPageBreak/>
              <w:t>пального района</w:t>
            </w:r>
          </w:p>
          <w:p w:rsidR="0063426D" w:rsidRPr="0063426D" w:rsidRDefault="0063426D" w:rsidP="0063426D">
            <w:r w:rsidRPr="0063426D">
              <w:t>(МБОУ  ДО «Н</w:t>
            </w:r>
            <w:r w:rsidRPr="0063426D">
              <w:t>и</w:t>
            </w:r>
            <w:r w:rsidRPr="0063426D">
              <w:t xml:space="preserve">кольский ЦДО») </w:t>
            </w:r>
          </w:p>
          <w:p w:rsidR="0063426D" w:rsidRPr="0063426D" w:rsidRDefault="0063426D" w:rsidP="0063426D"/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3 663,0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4 043,0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4 213,0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4 213,0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4 213,0</w:t>
            </w:r>
          </w:p>
        </w:tc>
      </w:tr>
      <w:tr w:rsidR="0063426D" w:rsidRPr="0063426D" w:rsidTr="00D17714">
        <w:trPr>
          <w:cantSplit/>
          <w:trHeight w:val="26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3 663,0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4 013,0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4 043,0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4 213,0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4 213,0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4 213,0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 11</w:t>
            </w:r>
          </w:p>
          <w:p w:rsidR="0063426D" w:rsidRPr="0063426D" w:rsidRDefault="0063426D" w:rsidP="0063426D"/>
          <w:p w:rsidR="0063426D" w:rsidRPr="0063426D" w:rsidRDefault="0063426D" w:rsidP="0063426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Пристройка, р</w:t>
            </w:r>
            <w:r w:rsidRPr="0063426D">
              <w:t>е</w:t>
            </w:r>
            <w:r w:rsidRPr="0063426D">
              <w:t>конструкция, к</w:t>
            </w:r>
            <w:r w:rsidRPr="0063426D">
              <w:t>а</w:t>
            </w:r>
            <w:r w:rsidRPr="0063426D">
              <w:t>питальный ремонт (ремонт) общео</w:t>
            </w:r>
            <w:r w:rsidRPr="0063426D">
              <w:t>б</w:t>
            </w:r>
            <w:r w:rsidRPr="0063426D">
              <w:t>разовательных организаций Н</w:t>
            </w:r>
            <w:r w:rsidRPr="0063426D">
              <w:t>и</w:t>
            </w:r>
            <w:r w:rsidRPr="0063426D">
              <w:t>кольского мун</w:t>
            </w:r>
            <w:r w:rsidRPr="0063426D">
              <w:t>и</w:t>
            </w:r>
            <w:r w:rsidRPr="0063426D">
              <w:t>ципального ра</w:t>
            </w:r>
            <w:r w:rsidRPr="0063426D">
              <w:t>й</w:t>
            </w:r>
            <w:r w:rsidRPr="0063426D">
              <w:t>она.</w:t>
            </w:r>
          </w:p>
          <w:p w:rsidR="0063426D" w:rsidRPr="0063426D" w:rsidRDefault="0063426D" w:rsidP="0063426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ВСЕГО:</w:t>
            </w:r>
          </w:p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 (МБОУ СОШ № 2 г. Никольска, МБОУ Б-Курьевская ООШ), Админис</w:t>
            </w:r>
            <w:r w:rsidRPr="0063426D">
              <w:t>т</w:t>
            </w:r>
            <w:r w:rsidRPr="0063426D">
              <w:t>рация Никольск</w:t>
            </w:r>
            <w:r w:rsidRPr="0063426D">
              <w:t>о</w:t>
            </w:r>
            <w:r w:rsidRPr="0063426D">
              <w:t>го муниципальн</w:t>
            </w:r>
            <w:r w:rsidRPr="0063426D">
              <w:t>о</w:t>
            </w:r>
            <w:r w:rsidRPr="0063426D">
              <w:t>го района (МБОУ СОШ № 1 г. Н</w:t>
            </w:r>
            <w:r w:rsidRPr="0063426D">
              <w:t>и</w:t>
            </w:r>
            <w:r w:rsidRPr="0063426D"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84 975,0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 xml:space="preserve">42 819,1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42 705,1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16 925,0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4 481,5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4 367,5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3 850,0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64 200,0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38 337,6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38 337,6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lastRenderedPageBreak/>
              <w:t>пального района  (МБОУ СОШ № 2 г. Никольска, МБОУ Б-Курьевская ООШ).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11 929,9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0,00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6 929,9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1 150,0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Администрация Никольского м</w:t>
            </w:r>
            <w:r w:rsidRPr="0063426D">
              <w:t>у</w:t>
            </w:r>
            <w:r w:rsidRPr="0063426D">
              <w:t>ниципального района (МБОУ СОШ № 1 г. Н</w:t>
            </w:r>
            <w:r w:rsidRPr="0063426D">
              <w:t>и</w:t>
            </w:r>
            <w:r w:rsidRPr="0063426D"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73 045,1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 xml:space="preserve">42 819,1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42 705,1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9 995,1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4 481,5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4367,5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3 414,9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38 337,6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38 337,6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 12</w:t>
            </w:r>
          </w:p>
          <w:p w:rsidR="0063426D" w:rsidRPr="0063426D" w:rsidRDefault="0063426D" w:rsidP="0063426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Реализация р</w:t>
            </w:r>
            <w:r w:rsidRPr="0063426D">
              <w:t>е</w:t>
            </w:r>
            <w:r w:rsidRPr="0063426D">
              <w:t>гионального пр</w:t>
            </w:r>
            <w:r w:rsidRPr="0063426D">
              <w:t>о</w:t>
            </w:r>
            <w:r w:rsidRPr="0063426D">
              <w:t>екта «Успех ка</w:t>
            </w:r>
            <w:r w:rsidRPr="0063426D">
              <w:t>ж</w:t>
            </w:r>
            <w:r w:rsidRPr="0063426D">
              <w:t xml:space="preserve">дого ребенка» </w:t>
            </w:r>
            <w:r w:rsidRPr="0063426D">
              <w:lastRenderedPageBreak/>
              <w:t>(Создание новых мест в образов</w:t>
            </w:r>
            <w:r w:rsidRPr="0063426D">
              <w:t>а</w:t>
            </w:r>
            <w:r w:rsidRPr="0063426D">
              <w:t>тельных орган</w:t>
            </w:r>
            <w:r w:rsidRPr="0063426D">
              <w:t>и</w:t>
            </w:r>
            <w:r w:rsidRPr="0063426D">
              <w:t>зациях различных типов для реал</w:t>
            </w:r>
            <w:r w:rsidRPr="0063426D">
              <w:t>и</w:t>
            </w:r>
            <w:r w:rsidRPr="0063426D">
              <w:t>зации дополн</w:t>
            </w:r>
            <w:r w:rsidRPr="0063426D">
              <w:t>и</w:t>
            </w:r>
            <w:r w:rsidRPr="0063426D">
              <w:t>тельных общера</w:t>
            </w:r>
            <w:r w:rsidRPr="0063426D">
              <w:t>з</w:t>
            </w:r>
            <w:r w:rsidRPr="0063426D">
              <w:t>вивающих пр</w:t>
            </w:r>
            <w:r w:rsidRPr="0063426D">
              <w:t>о</w:t>
            </w:r>
            <w:r w:rsidRPr="0063426D">
              <w:t>грамм всех н</w:t>
            </w:r>
            <w:r w:rsidRPr="0063426D">
              <w:t>а</w:t>
            </w:r>
            <w:r w:rsidRPr="0063426D">
              <w:t>правленностей)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lastRenderedPageBreak/>
              <w:t>пального района</w:t>
            </w:r>
          </w:p>
          <w:p w:rsidR="0063426D" w:rsidRPr="0063426D" w:rsidRDefault="0063426D" w:rsidP="0063426D">
            <w:r w:rsidRPr="0063426D">
              <w:t>(МБОУ ДО «Н</w:t>
            </w:r>
            <w:r w:rsidRPr="0063426D">
              <w:t>и</w:t>
            </w:r>
            <w:r w:rsidRPr="0063426D">
              <w:t>кольский ЦДО»)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728,8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 13</w:t>
            </w:r>
          </w:p>
          <w:p w:rsidR="0063426D" w:rsidRPr="0063426D" w:rsidRDefault="0063426D" w:rsidP="0063426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Реализация р</w:t>
            </w:r>
            <w:r w:rsidRPr="0063426D">
              <w:t>е</w:t>
            </w:r>
            <w:r w:rsidRPr="0063426D">
              <w:t>гионального пр</w:t>
            </w:r>
            <w:r w:rsidRPr="0063426D">
              <w:t>о</w:t>
            </w:r>
            <w:r w:rsidRPr="0063426D">
              <w:t>екта «Цифровая образовательная среда» (Внедр</w:t>
            </w:r>
            <w:r w:rsidRPr="0063426D">
              <w:t>е</w:t>
            </w:r>
            <w:r w:rsidRPr="0063426D">
              <w:t>ние целевой м</w:t>
            </w:r>
            <w:r w:rsidRPr="0063426D">
              <w:t>о</w:t>
            </w:r>
            <w:r w:rsidRPr="0063426D">
              <w:t>дели цифровой образовательной среды в общео</w:t>
            </w:r>
            <w:r w:rsidRPr="0063426D">
              <w:t>б</w:t>
            </w:r>
            <w:r w:rsidRPr="0063426D">
              <w:t>разовательных организациях и профессионал</w:t>
            </w:r>
            <w:r w:rsidRPr="0063426D">
              <w:t>ь</w:t>
            </w:r>
            <w:r w:rsidRPr="0063426D">
              <w:t>ных образов</w:t>
            </w:r>
            <w:r w:rsidRPr="0063426D">
              <w:t>а</w:t>
            </w:r>
            <w:r w:rsidRPr="0063426D">
              <w:t>тельных орган</w:t>
            </w:r>
            <w:r w:rsidRPr="0063426D">
              <w:t>и</w:t>
            </w:r>
            <w:r w:rsidRPr="0063426D">
              <w:t>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>
            <w:r w:rsidRPr="0063426D">
              <w:t>(Общеобразов</w:t>
            </w:r>
            <w:r w:rsidRPr="0063426D">
              <w:t>а</w:t>
            </w:r>
            <w:r w:rsidRPr="0063426D">
              <w:t>тельные орган</w:t>
            </w:r>
            <w:r w:rsidRPr="0063426D">
              <w:t>и</w:t>
            </w:r>
            <w:r w:rsidRPr="0063426D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2 359,9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20 882,0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100,8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891,7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2 168,8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19 990,3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14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Реализация р</w:t>
            </w:r>
            <w:r w:rsidRPr="0063426D">
              <w:t>е</w:t>
            </w:r>
            <w:r w:rsidRPr="0063426D">
              <w:t>гионального пр</w:t>
            </w:r>
            <w:r w:rsidRPr="0063426D">
              <w:t>о</w:t>
            </w:r>
            <w:r w:rsidRPr="0063426D">
              <w:t>екта «Совреме</w:t>
            </w:r>
            <w:r w:rsidRPr="0063426D">
              <w:t>н</w:t>
            </w:r>
            <w:r w:rsidRPr="0063426D">
              <w:t>ная школа» (Со</w:t>
            </w:r>
            <w:r w:rsidRPr="0063426D">
              <w:t>з</w:t>
            </w:r>
            <w:r w:rsidRPr="0063426D">
              <w:lastRenderedPageBreak/>
              <w:t>дание (обновл</w:t>
            </w:r>
            <w:r w:rsidRPr="0063426D">
              <w:t>е</w:t>
            </w:r>
            <w:r w:rsidRPr="0063426D">
              <w:t>ние) материально-технической базы для реализации основных и д</w:t>
            </w:r>
            <w:r w:rsidRPr="0063426D">
              <w:t>о</w:t>
            </w:r>
            <w:r w:rsidRPr="0063426D">
              <w:t>полнительных общеобразов</w:t>
            </w:r>
            <w:r w:rsidRPr="0063426D">
              <w:t>а</w:t>
            </w:r>
            <w:r w:rsidRPr="0063426D">
              <w:t>тельных программ цифрового и г</w:t>
            </w:r>
            <w:r w:rsidRPr="0063426D">
              <w:t>у</w:t>
            </w:r>
            <w:r w:rsidRPr="0063426D">
              <w:t>манитарного пр</w:t>
            </w:r>
            <w:r w:rsidRPr="0063426D">
              <w:t>о</w:t>
            </w:r>
            <w:r w:rsidRPr="0063426D">
              <w:t>филей в общео</w:t>
            </w:r>
            <w:r w:rsidRPr="0063426D">
              <w:t>б</w:t>
            </w:r>
            <w:r w:rsidRPr="0063426D">
              <w:t>разовательных организациях, расположенных в сельской местн</w:t>
            </w:r>
            <w:r w:rsidRPr="0063426D">
              <w:t>о</w:t>
            </w:r>
            <w:r w:rsidRPr="0063426D">
              <w:t>сти и малых гор</w:t>
            </w:r>
            <w:r w:rsidRPr="0063426D">
              <w:t>о</w:t>
            </w:r>
            <w:r w:rsidRPr="0063426D">
              <w:t>дах)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lastRenderedPageBreak/>
              <w:t>пального района</w:t>
            </w:r>
          </w:p>
          <w:p w:rsidR="0063426D" w:rsidRPr="0063426D" w:rsidRDefault="0063426D" w:rsidP="0063426D">
            <w:r w:rsidRPr="0063426D">
              <w:t>(Общеобразов</w:t>
            </w:r>
            <w:r w:rsidRPr="0063426D">
              <w:t>а</w:t>
            </w:r>
            <w:r w:rsidRPr="0063426D">
              <w:t>тельные орган</w:t>
            </w:r>
            <w:r w:rsidRPr="0063426D">
              <w:t>и</w:t>
            </w:r>
            <w:r w:rsidRPr="0063426D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2 234,4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1 127,2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5 934,2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2 144,8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89,4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1 127,0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5 933,6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15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Организация бе</w:t>
            </w:r>
            <w:r w:rsidRPr="0063426D">
              <w:t>с</w:t>
            </w:r>
            <w:r w:rsidRPr="0063426D">
              <w:t>платного горячего питания обуча</w:t>
            </w:r>
            <w:r w:rsidRPr="0063426D">
              <w:t>ю</w:t>
            </w:r>
            <w:r w:rsidRPr="0063426D">
              <w:t>щимся, получа</w:t>
            </w:r>
            <w:r w:rsidRPr="0063426D">
              <w:t>ю</w:t>
            </w:r>
            <w:r w:rsidRPr="0063426D">
              <w:t>щим начальное общее образов</w:t>
            </w:r>
            <w:r w:rsidRPr="0063426D">
              <w:t>а</w:t>
            </w:r>
            <w:r w:rsidRPr="0063426D">
              <w:t>ние в муниц</w:t>
            </w:r>
            <w:r w:rsidRPr="0063426D">
              <w:t>и</w:t>
            </w:r>
            <w:r w:rsidRPr="0063426D">
              <w:t>пальных образ</w:t>
            </w:r>
            <w:r w:rsidRPr="0063426D">
              <w:t>о</w:t>
            </w:r>
            <w:r w:rsidRPr="0063426D">
              <w:t>вательных орг</w:t>
            </w:r>
            <w:r w:rsidRPr="0063426D">
              <w:t>а</w:t>
            </w:r>
            <w:r w:rsidRPr="0063426D">
              <w:t>низация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>
            <w:r w:rsidRPr="0063426D">
              <w:t>(Общеобразов</w:t>
            </w:r>
            <w:r w:rsidRPr="0063426D">
              <w:t>а</w:t>
            </w:r>
            <w:r w:rsidRPr="0063426D">
              <w:t>тельные орган</w:t>
            </w:r>
            <w:r w:rsidRPr="0063426D">
              <w:t>и</w:t>
            </w:r>
            <w:r w:rsidRPr="0063426D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4 396,4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3 032,4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3 032,4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3 032,4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3 032,4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3 032,4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87,9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60,7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60,7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3 317,5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991,0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2 971,7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2 971,7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2 971,7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2 971,7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2 971,7</w:t>
            </w:r>
          </w:p>
        </w:tc>
      </w:tr>
      <w:tr w:rsidR="0063426D" w:rsidRPr="0063426D" w:rsidTr="00D17714">
        <w:trPr>
          <w:cantSplit/>
          <w:trHeight w:val="2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28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Pr="0063426D" w:rsidRDefault="0063426D" w:rsidP="0063426D">
            <w:r w:rsidRPr="0063426D">
              <w:t>Основное мероприятие 16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Создание условий для обеспечения образовательного процесса в части нераспростран</w:t>
            </w:r>
            <w:r w:rsidRPr="0063426D">
              <w:t>е</w:t>
            </w:r>
            <w:r w:rsidRPr="0063426D">
              <w:t>ния новой кор</w:t>
            </w:r>
            <w:r w:rsidRPr="0063426D">
              <w:t>о</w:t>
            </w:r>
            <w:r w:rsidRPr="0063426D">
              <w:t>новирусной и</w:t>
            </w:r>
            <w:r w:rsidRPr="0063426D">
              <w:t>н</w:t>
            </w:r>
            <w:r w:rsidRPr="0063426D">
              <w:t>фекции</w:t>
            </w:r>
          </w:p>
          <w:p w:rsidR="0063426D" w:rsidRPr="0063426D" w:rsidRDefault="0063426D" w:rsidP="0063426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Управление обр</w:t>
            </w:r>
            <w:r w:rsidRPr="0063426D">
              <w:t>а</w:t>
            </w:r>
            <w:r w:rsidRPr="0063426D">
              <w:t>зования админ</w:t>
            </w:r>
            <w:r w:rsidRPr="0063426D">
              <w:t>и</w:t>
            </w:r>
            <w:r w:rsidRPr="0063426D">
              <w:t>страции Никол</w:t>
            </w:r>
            <w:r w:rsidRPr="0063426D">
              <w:t>ь</w:t>
            </w:r>
            <w:r w:rsidRPr="0063426D">
              <w:t>ского муниц</w:t>
            </w:r>
            <w:r w:rsidRPr="0063426D">
              <w:t>и</w:t>
            </w:r>
            <w:r w:rsidRPr="0063426D">
              <w:t>пального района</w:t>
            </w:r>
          </w:p>
          <w:p w:rsidR="0063426D" w:rsidRPr="0063426D" w:rsidRDefault="0063426D" w:rsidP="0063426D">
            <w:r w:rsidRPr="0063426D">
              <w:t>(Общеобразов</w:t>
            </w:r>
            <w:r w:rsidRPr="0063426D">
              <w:t>а</w:t>
            </w:r>
            <w:r w:rsidRPr="0063426D">
              <w:t>тельные орган</w:t>
            </w:r>
            <w:r w:rsidRPr="0063426D">
              <w:t>и</w:t>
            </w:r>
            <w:r w:rsidRPr="0063426D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3 427,4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средств фед</w:t>
            </w:r>
            <w:r w:rsidRPr="0063426D">
              <w:t>е</w:t>
            </w:r>
            <w:r w:rsidRPr="0063426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субвенции и субсидии из областн</w:t>
            </w:r>
            <w:r w:rsidRPr="0063426D">
              <w:t>о</w:t>
            </w:r>
            <w:r w:rsidRPr="0063426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3427,0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  <w:tr w:rsidR="0063426D" w:rsidRPr="0063426D" w:rsidTr="00D17714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безвозмездные поступления физ</w:t>
            </w:r>
            <w:r w:rsidRPr="0063426D">
              <w:t>и</w:t>
            </w:r>
            <w:r w:rsidRPr="0063426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Pr="0063426D" w:rsidRDefault="0063426D" w:rsidP="0063426D">
            <w:r w:rsidRPr="0063426D">
              <w:t>Х</w:t>
            </w:r>
          </w:p>
        </w:tc>
      </w:tr>
    </w:tbl>
    <w:p w:rsidR="0069365B" w:rsidRPr="007D7A40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D7A40" w:rsidRDefault="007D7A40" w:rsidP="00B41F4A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63426D" w:rsidRDefault="0063426D" w:rsidP="0063426D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ПРОГНОЗНАЯ (СПРАВОЧНАЯ) ОЦЕНКА</w:t>
      </w:r>
    </w:p>
    <w:p w:rsidR="0063426D" w:rsidRDefault="0063426D" w:rsidP="0063426D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63426D" w:rsidRDefault="0063426D" w:rsidP="0063426D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подпрограммы 2 муниципальной программы</w:t>
      </w:r>
    </w:p>
    <w:p w:rsidR="0063426D" w:rsidRDefault="0063426D" w:rsidP="0063426D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35"/>
        <w:gridCol w:w="1525"/>
        <w:gridCol w:w="1463"/>
        <w:gridCol w:w="1417"/>
        <w:gridCol w:w="1418"/>
        <w:gridCol w:w="1417"/>
        <w:gridCol w:w="1427"/>
      </w:tblGrid>
      <w:tr w:rsidR="0063426D" w:rsidTr="00D17714">
        <w:trPr>
          <w:cantSplit/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8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63426D" w:rsidTr="00D17714">
        <w:trPr>
          <w:cantSplit/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63426D" w:rsidTr="00D17714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291 559,1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247 785,2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272 467,0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208 205,5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208 205,5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208 205,5</w:t>
            </w:r>
          </w:p>
        </w:tc>
      </w:tr>
      <w:tr w:rsidR="0063426D" w:rsidTr="00D17714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12 180,7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63426D" w:rsidTr="00D17714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279 378,4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247 785,2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272 467,0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208 205,5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208 205,5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208 205,5</w:t>
            </w:r>
          </w:p>
        </w:tc>
      </w:tr>
      <w:tr w:rsidR="0063426D" w:rsidTr="00D17714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63426D" w:rsidTr="00D17714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Организации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:rsidR="0063426D" w:rsidRDefault="0063426D" w:rsidP="0063426D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63426D" w:rsidRDefault="0063426D" w:rsidP="0063426D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63426D" w:rsidRDefault="0063426D" w:rsidP="0063426D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E81267" w:rsidRDefault="00E81267" w:rsidP="00E81267">
      <w:pPr>
        <w:spacing w:after="0"/>
        <w:rPr>
          <w:rFonts w:ascii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63426D" w:rsidRDefault="0063426D" w:rsidP="0063426D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ПРОГНОЗ</w:t>
      </w:r>
    </w:p>
    <w:p w:rsidR="0063426D" w:rsidRDefault="0063426D" w:rsidP="0063426D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сводных показателей муниципальных заданий на оказание муниципальных услуг (выполнение работ)</w:t>
      </w:r>
    </w:p>
    <w:p w:rsidR="0063426D" w:rsidRDefault="0063426D" w:rsidP="0063426D">
      <w:pPr>
        <w:shd w:val="clear" w:color="auto" w:fill="FFFFFF"/>
        <w:autoSpaceDE w:val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муниципальными бюджетными образовательными учреждениям</w:t>
      </w:r>
    </w:p>
    <w:tbl>
      <w:tblPr>
        <w:tblW w:w="0" w:type="auto"/>
        <w:tblInd w:w="108" w:type="dxa"/>
        <w:tblLayout w:type="fixed"/>
        <w:tblLook w:val="0000"/>
      </w:tblPr>
      <w:tblGrid>
        <w:gridCol w:w="2537"/>
        <w:gridCol w:w="2274"/>
        <w:gridCol w:w="1143"/>
        <w:gridCol w:w="850"/>
        <w:gridCol w:w="709"/>
        <w:gridCol w:w="709"/>
        <w:gridCol w:w="709"/>
        <w:gridCol w:w="708"/>
        <w:gridCol w:w="851"/>
        <w:gridCol w:w="1134"/>
        <w:gridCol w:w="992"/>
        <w:gridCol w:w="992"/>
        <w:gridCol w:w="851"/>
        <w:gridCol w:w="850"/>
        <w:gridCol w:w="860"/>
      </w:tblGrid>
      <w:tr w:rsidR="0063426D" w:rsidTr="00D17714">
        <w:trPr>
          <w:cantSplit/>
        </w:trPr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муниципал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ной услуги (работы)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Единица измерения объема муниц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пальной услуги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Значение показателя объема услуги (работы)</w:t>
            </w:r>
          </w:p>
        </w:tc>
        <w:tc>
          <w:tcPr>
            <w:tcW w:w="5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Расходы районного бюджета на оказание муниципальной услуги (в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sz w:val="18"/>
                <w:szCs w:val="18"/>
              </w:rPr>
              <w:t>полнение работы), тыс. руб.</w:t>
            </w:r>
          </w:p>
        </w:tc>
      </w:tr>
      <w:tr w:rsidR="0063426D" w:rsidTr="00D17714">
        <w:trPr>
          <w:cantSplit/>
        </w:trPr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63426D" w:rsidTr="00D17714">
        <w:trPr>
          <w:trHeight w:val="298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63426D" w:rsidTr="00D17714">
        <w:trPr>
          <w:trHeight w:val="380"/>
        </w:trPr>
        <w:tc>
          <w:tcPr>
            <w:tcW w:w="1616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63426D" w:rsidTr="00D17714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Контингент обучающихся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426D" w:rsidRDefault="0063426D" w:rsidP="00D17714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278 730,6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278 209,6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279 759,9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292 034,3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292 034,3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3426D" w:rsidRDefault="0063426D" w:rsidP="00D17714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292 034,3</w:t>
            </w:r>
          </w:p>
        </w:tc>
      </w:tr>
      <w:tr w:rsidR="0063426D" w:rsidTr="00D17714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Укомплектованность ка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рами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426D" w:rsidRDefault="0063426D" w:rsidP="00D17714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3426D" w:rsidTr="00D17714">
        <w:trPr>
          <w:cantSplit/>
          <w:trHeight w:val="1592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r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ботников, аттестованных на квалификационную категорию; повысивших квалификацию за после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426D" w:rsidRDefault="0063426D" w:rsidP="00D1771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426D" w:rsidRDefault="0063426D" w:rsidP="00D17714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E81267" w:rsidRDefault="00E81267" w:rsidP="00E81267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63426D" w:rsidRPr="0063426D" w:rsidRDefault="0063426D" w:rsidP="0063426D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«Объем бюджетных ассигнований на реализацию подпр</w:t>
            </w: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3 муниципальной программы составляет 282 982,3   тыс. руб., в том числе по годам реализации: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 – 46 882,0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 – 46 202,6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 – 46 944,4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47 651,1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2024 год – 47 651,1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 47 651,1  тыс. руб.;</w:t>
            </w:r>
          </w:p>
          <w:p w:rsidR="0063426D" w:rsidRPr="0063426D" w:rsidRDefault="0063426D" w:rsidP="0063426D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счет собственных доходов районного бюдж</w:t>
            </w: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282 982,3  тыс. руб., в т. ч. по годам ре</w:t>
            </w: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лизации: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 – 46 882,0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 – 46 202,6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 – 46 944,4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47 651,1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47 651,1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 47 651,1  тыс. руб.;</w:t>
            </w:r>
          </w:p>
          <w:p w:rsidR="0063426D" w:rsidRPr="0063426D" w:rsidRDefault="0063426D" w:rsidP="0063426D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счет собственных доходов районного бюдж</w:t>
            </w: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282 982,3  тыс. руб., в т. ч. по годам реализации: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 – 46 882,0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 – 46 202,6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 – 46 944,4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47 651,1  тыс. руб.;</w:t>
            </w:r>
          </w:p>
          <w:p w:rsidR="0063426D" w:rsidRPr="0063426D" w:rsidRDefault="0063426D" w:rsidP="0063426D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47 651,1  тыс. руб.;</w:t>
            </w:r>
          </w:p>
          <w:p w:rsidR="0092648A" w:rsidRPr="0063426D" w:rsidRDefault="0063426D" w:rsidP="003620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 47 651,1  тыс. руб.;</w:t>
            </w: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63426D" w:rsidRPr="0063426D" w:rsidRDefault="0063426D" w:rsidP="0063426D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«Объем бюджетных ассигнований на реализацию подпрограммы 3 муниципальной программы с</w:t>
      </w: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ставляет 282 982,3   тыс. руб., в том числе по годам реализации: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2020 год – 46 882,0  тыс. руб.;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2021 год – 46 202,6  тыс. руб.;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2022 год – 46 944,4  тыс. руб.;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2023 год – 47 651,1  тыс. руб.;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2024 год – 47 651,1  тыс. руб.;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2025 год – 47 651,1  тыс. руб.;</w:t>
      </w:r>
    </w:p>
    <w:p w:rsidR="0063426D" w:rsidRPr="0063426D" w:rsidRDefault="0063426D" w:rsidP="0063426D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в том числе за счет собственных доходов районного бюджета 282 982,3  тыс. руб., в т. ч. по годам реализ</w:t>
      </w: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ции: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2020 год – 46 882,0  тыс. руб.;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2021 год – 46 202,6  тыс. руб.;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2022 год – 46 944,4  тыс. руб.;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2023 год – 47 651,1  тыс. руб.;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2024 год – 47 651,1  тыс. руб.;</w:t>
      </w:r>
    </w:p>
    <w:p w:rsidR="0063426D" w:rsidRPr="0063426D" w:rsidRDefault="0063426D" w:rsidP="0063426D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426D">
        <w:rPr>
          <w:rFonts w:ascii="Times New Roman" w:eastAsia="Times New Roman" w:hAnsi="Times New Roman"/>
          <w:sz w:val="24"/>
          <w:szCs w:val="24"/>
          <w:lang w:eastAsia="ru-RU"/>
        </w:rPr>
        <w:t>2025 год – 47 651,1  тыс. руб.;</w:t>
      </w:r>
    </w:p>
    <w:p w:rsidR="0092648A" w:rsidRPr="00454F94" w:rsidRDefault="0092648A" w:rsidP="00454F94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63426D" w:rsidRDefault="0063426D" w:rsidP="0063426D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63426D" w:rsidRDefault="0063426D" w:rsidP="0063426D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подпрограммы 3 муниципальной программы за счет средств районного бюджета</w:t>
      </w:r>
    </w:p>
    <w:p w:rsidR="0063426D" w:rsidRDefault="0063426D" w:rsidP="0063426D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6"/>
        <w:gridCol w:w="1986"/>
        <w:gridCol w:w="2410"/>
        <w:gridCol w:w="2409"/>
        <w:gridCol w:w="2268"/>
        <w:gridCol w:w="1134"/>
        <w:gridCol w:w="1134"/>
        <w:gridCol w:w="1134"/>
        <w:gridCol w:w="993"/>
        <w:gridCol w:w="992"/>
        <w:gridCol w:w="1002"/>
      </w:tblGrid>
      <w:tr w:rsidR="0063426D" w:rsidTr="00D17714">
        <w:trPr>
          <w:cantSplit/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Default="0063426D" w:rsidP="00D177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63426D" w:rsidRDefault="0063426D" w:rsidP="00D177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3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63426D" w:rsidTr="00D17714">
        <w:trPr>
          <w:cantSplit/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63426D" w:rsidTr="00D17714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3426D" w:rsidTr="00D17714">
        <w:trPr>
          <w:cantSplit/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Default="0063426D" w:rsidP="00D17714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подпрограмм»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«Развитие образ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вания </w:t>
            </w:r>
          </w:p>
          <w:p w:rsidR="0063426D" w:rsidRDefault="0063426D" w:rsidP="00D1771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Никольского 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ниципального района</w:t>
            </w:r>
          </w:p>
          <w:p w:rsidR="0063426D" w:rsidRDefault="0063426D" w:rsidP="00D1771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2020-2025 годы»</w:t>
            </w:r>
          </w:p>
          <w:p w:rsidR="0063426D" w:rsidRDefault="0063426D" w:rsidP="00D17714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63426D" w:rsidRDefault="0063426D" w:rsidP="00D177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63426D" w:rsidRDefault="0063426D" w:rsidP="00D177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63426D" w:rsidRDefault="0063426D" w:rsidP="00D177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63426D" w:rsidRDefault="0063426D" w:rsidP="00D177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«Центр обсл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63426D" w:rsidRDefault="0063426D" w:rsidP="00D177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63426D" w:rsidRDefault="0063426D" w:rsidP="00D177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63426D" w:rsidRDefault="0063426D" w:rsidP="00D177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46 882,0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46 202,6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46 944,4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</w:tr>
      <w:tr w:rsidR="0063426D" w:rsidTr="00D17714">
        <w:trPr>
          <w:cantSplit/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46 882,0</w:t>
            </w: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</w:rPr>
              <w:t>46 202,6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46 944,4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</w:tr>
      <w:tr w:rsidR="0063426D" w:rsidTr="00D17714">
        <w:trPr>
          <w:cantSplit/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63426D" w:rsidTr="00D17714">
        <w:trPr>
          <w:cantSplit/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63426D" w:rsidTr="00D17714">
        <w:trPr>
          <w:cantSplit/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63426D" w:rsidTr="00D17714">
        <w:trPr>
          <w:cantSplit/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63426D" w:rsidRDefault="0063426D" w:rsidP="00D17714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</w:t>
            </w: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ятие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"Содействие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зования, начального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общего, основного общего, среднего общего образов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ного образования на территории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ской и правовой деятельности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низаций</w:t>
            </w:r>
            <w:r>
              <w:rPr>
                <w:sz w:val="28"/>
                <w:szCs w:val="28"/>
              </w:rPr>
              <w:t>"</w:t>
            </w:r>
          </w:p>
          <w:p w:rsidR="0063426D" w:rsidRDefault="0063426D" w:rsidP="00D17714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(муниципальное казе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ное учреждение «Центр обслуживания бюдже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ных учреждений»).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доля выполненных мер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приятий Плана реализации муниципальной программы; Выполнение муниципал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ного задания на оказание муниципальных услуг и выполнение работ муниц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пальными организациями района в сфере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43 618,2</w:t>
            </w: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42 938,8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43 680,6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</w:tr>
      <w:tr w:rsidR="0063426D" w:rsidTr="00D17714">
        <w:trPr>
          <w:cantSplit/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собственные доходы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sz w:val="18"/>
                <w:szCs w:val="18"/>
              </w:rPr>
              <w:t>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43 618,2</w:t>
            </w: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42 938,8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43 680,6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</w:tr>
      <w:tr w:rsidR="0063426D" w:rsidTr="00D17714">
        <w:trPr>
          <w:cantSplit/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средств федеральн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3426D" w:rsidTr="00D17714">
        <w:trPr>
          <w:cantSplit/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3426D" w:rsidTr="00D17714">
        <w:trPr>
          <w:cantSplit/>
          <w:trHeight w:val="53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3426D" w:rsidTr="00D17714">
        <w:trPr>
          <w:cantSplit/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3426D" w:rsidRDefault="0063426D" w:rsidP="00D17714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  <w:p w:rsidR="0063426D" w:rsidRDefault="0063426D" w:rsidP="00D17714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ций и полномочий Управлением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рации Никольского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роприятий Плана реал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зации муниципальной программы; Выполнение муниципального задания на оказание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пальных услуг и выпо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нение работ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пальными организаци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ми района в сфере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</w:tr>
      <w:tr w:rsidR="0063426D" w:rsidTr="00D17714">
        <w:trPr>
          <w:cantSplit/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</w:tr>
      <w:tr w:rsidR="0063426D" w:rsidTr="00D17714">
        <w:trPr>
          <w:cantSplit/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3426D" w:rsidTr="00D17714">
        <w:trPr>
          <w:cantSplit/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3426D" w:rsidTr="00D17714">
        <w:trPr>
          <w:cantSplit/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426D" w:rsidRDefault="0063426D" w:rsidP="00D177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63426D" w:rsidRDefault="0063426D" w:rsidP="0063426D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ПРОГНОЗНАЯ (СПРАВОЧНАЯ) ОЦЕНКА</w:t>
      </w:r>
    </w:p>
    <w:p w:rsidR="0063426D" w:rsidRDefault="0063426D" w:rsidP="0063426D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63426D" w:rsidRDefault="0063426D" w:rsidP="0063426D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3 муниципальной программы</w:t>
      </w:r>
    </w:p>
    <w:p w:rsidR="0063426D" w:rsidRDefault="0063426D" w:rsidP="0063426D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35"/>
        <w:gridCol w:w="1570"/>
        <w:gridCol w:w="1418"/>
        <w:gridCol w:w="1417"/>
        <w:gridCol w:w="1418"/>
        <w:gridCol w:w="1417"/>
        <w:gridCol w:w="1427"/>
      </w:tblGrid>
      <w:tr w:rsidR="0063426D" w:rsidTr="00D17714">
        <w:trPr>
          <w:cantSplit/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63426D" w:rsidTr="00D17714">
        <w:trPr>
          <w:cantSplit/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63426D" w:rsidTr="00D17714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3426D" w:rsidTr="00D17714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3426D" w:rsidTr="00D17714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3426D" w:rsidTr="00D17714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3426D" w:rsidTr="00D17714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26D" w:rsidRDefault="0063426D" w:rsidP="00D1771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</w:tbl>
    <w:p w:rsidR="0063426D" w:rsidRDefault="0063426D" w:rsidP="0063426D">
      <w:pPr>
        <w:autoSpaceDE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&lt;*&gt; </w:t>
      </w:r>
      <w:r>
        <w:rPr>
          <w:rFonts w:ascii="Times New Roman" w:hAnsi="Times New Roman"/>
          <w:i/>
          <w:sz w:val="24"/>
          <w:szCs w:val="24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63426D" w:rsidRDefault="0063426D" w:rsidP="0063426D">
      <w:pPr>
        <w:autoSpaceDE w:val="0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&lt;**&gt; </w:t>
      </w:r>
      <w:r>
        <w:rPr>
          <w:rFonts w:ascii="Times New Roman" w:hAnsi="Times New Roman"/>
          <w:i/>
          <w:sz w:val="24"/>
          <w:szCs w:val="24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16F8" w:rsidRDefault="002A16F8" w:rsidP="002A16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EEB" w:rsidRPr="00ED6802" w:rsidRDefault="00591EEB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591EEB" w:rsidRPr="00ED6802" w:rsidRDefault="00591EEB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pStyle w:val="af9"/>
      <w:rPr>
        <w:sz w:val="23"/>
        <w:szCs w:val="23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D" w:rsidRDefault="0063426D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D" w:rsidRDefault="0063426D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D" w:rsidRDefault="0063426D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EEB" w:rsidRPr="00ED6802" w:rsidRDefault="00591EEB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591EEB" w:rsidRPr="00ED6802" w:rsidRDefault="00591EEB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  <w:p w:rsidR="00B01FCC" w:rsidRPr="00ED6802" w:rsidRDefault="00B01FCC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B01FCC" w:rsidRPr="00ED6802" w:rsidRDefault="00B01FCC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B01FCC" w:rsidRPr="00ED6802" w:rsidRDefault="00B01FCC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D" w:rsidRDefault="0063426D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D" w:rsidRDefault="0063426D">
    <w:pPr>
      <w:rPr>
        <w:sz w:val="21"/>
        <w:szCs w:val="21"/>
        <w:lang w:val="ru-RU" w:eastAsia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0;margin-top:.05pt;width:11.75pt;height:13.5pt;z-index:251661312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3426D" w:rsidRDefault="0063426D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26D" w:rsidRDefault="0063426D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CC" w:rsidRPr="00ED6802" w:rsidRDefault="00B01FCC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B01FCC" w:rsidRPr="00ED6802" w:rsidRDefault="00B01FCC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1537D"/>
    <w:multiLevelType w:val="hybridMultilevel"/>
    <w:tmpl w:val="F9D872BE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7"/>
  </w:num>
  <w:num w:numId="7">
    <w:abstractNumId w:val="22"/>
  </w:num>
  <w:num w:numId="8">
    <w:abstractNumId w:val="23"/>
  </w:num>
  <w:num w:numId="9">
    <w:abstractNumId w:val="20"/>
  </w:num>
  <w:num w:numId="10">
    <w:abstractNumId w:val="25"/>
  </w:num>
  <w:num w:numId="11">
    <w:abstractNumId w:val="24"/>
  </w:num>
  <w:num w:numId="12">
    <w:abstractNumId w:val="19"/>
  </w:num>
  <w:num w:numId="13">
    <w:abstractNumId w:val="21"/>
  </w:num>
  <w:num w:numId="14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1749A"/>
    <w:rsid w:val="00031C84"/>
    <w:rsid w:val="00035590"/>
    <w:rsid w:val="00044BE8"/>
    <w:rsid w:val="00046E25"/>
    <w:rsid w:val="00050154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670B5"/>
    <w:rsid w:val="00170E1B"/>
    <w:rsid w:val="001737D2"/>
    <w:rsid w:val="00180BD4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5040"/>
    <w:rsid w:val="00211017"/>
    <w:rsid w:val="002121D1"/>
    <w:rsid w:val="00213826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62190"/>
    <w:rsid w:val="00374D4C"/>
    <w:rsid w:val="00381A5C"/>
    <w:rsid w:val="00382EF7"/>
    <w:rsid w:val="0039000C"/>
    <w:rsid w:val="0039008F"/>
    <w:rsid w:val="003901A6"/>
    <w:rsid w:val="00390ACC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4785D"/>
    <w:rsid w:val="004509F1"/>
    <w:rsid w:val="004549E4"/>
    <w:rsid w:val="00454F94"/>
    <w:rsid w:val="0045717D"/>
    <w:rsid w:val="00457CE1"/>
    <w:rsid w:val="00462CAA"/>
    <w:rsid w:val="00463529"/>
    <w:rsid w:val="004758DA"/>
    <w:rsid w:val="00480E53"/>
    <w:rsid w:val="004826FB"/>
    <w:rsid w:val="004828DA"/>
    <w:rsid w:val="004844FD"/>
    <w:rsid w:val="004855AC"/>
    <w:rsid w:val="00486978"/>
    <w:rsid w:val="00486FD3"/>
    <w:rsid w:val="0049143D"/>
    <w:rsid w:val="004A6A2C"/>
    <w:rsid w:val="004B45F5"/>
    <w:rsid w:val="004C002D"/>
    <w:rsid w:val="004C3FC6"/>
    <w:rsid w:val="004D461D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43D2"/>
    <w:rsid w:val="005147BD"/>
    <w:rsid w:val="005237EA"/>
    <w:rsid w:val="005300A7"/>
    <w:rsid w:val="00543DE0"/>
    <w:rsid w:val="00546318"/>
    <w:rsid w:val="00551062"/>
    <w:rsid w:val="005531BB"/>
    <w:rsid w:val="0055584D"/>
    <w:rsid w:val="00560EF8"/>
    <w:rsid w:val="00565E91"/>
    <w:rsid w:val="00570CC7"/>
    <w:rsid w:val="00573BFF"/>
    <w:rsid w:val="005742A0"/>
    <w:rsid w:val="00582E2F"/>
    <w:rsid w:val="00583494"/>
    <w:rsid w:val="00584B6B"/>
    <w:rsid w:val="00585EFC"/>
    <w:rsid w:val="00591EEB"/>
    <w:rsid w:val="0059389B"/>
    <w:rsid w:val="005960EC"/>
    <w:rsid w:val="00596831"/>
    <w:rsid w:val="005A06C6"/>
    <w:rsid w:val="005A15C3"/>
    <w:rsid w:val="005A3C71"/>
    <w:rsid w:val="005B0B5E"/>
    <w:rsid w:val="005B325C"/>
    <w:rsid w:val="005B3E26"/>
    <w:rsid w:val="005C3C8C"/>
    <w:rsid w:val="005C6EA6"/>
    <w:rsid w:val="005D05F2"/>
    <w:rsid w:val="005D19A2"/>
    <w:rsid w:val="005D20BB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3426D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43C97"/>
    <w:rsid w:val="007447A1"/>
    <w:rsid w:val="00744A0A"/>
    <w:rsid w:val="00745683"/>
    <w:rsid w:val="007458D5"/>
    <w:rsid w:val="00754D91"/>
    <w:rsid w:val="00765949"/>
    <w:rsid w:val="00767816"/>
    <w:rsid w:val="0077079A"/>
    <w:rsid w:val="007714C1"/>
    <w:rsid w:val="007728B7"/>
    <w:rsid w:val="00774D49"/>
    <w:rsid w:val="00777187"/>
    <w:rsid w:val="00782899"/>
    <w:rsid w:val="00783C1F"/>
    <w:rsid w:val="007877E6"/>
    <w:rsid w:val="00791EB8"/>
    <w:rsid w:val="007A01A3"/>
    <w:rsid w:val="007A685F"/>
    <w:rsid w:val="007B14D5"/>
    <w:rsid w:val="007B26DD"/>
    <w:rsid w:val="007B389D"/>
    <w:rsid w:val="007C2A94"/>
    <w:rsid w:val="007C50EE"/>
    <w:rsid w:val="007C7B7C"/>
    <w:rsid w:val="007D4C6A"/>
    <w:rsid w:val="007D7A40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174B"/>
    <w:rsid w:val="00862B52"/>
    <w:rsid w:val="00870B2B"/>
    <w:rsid w:val="0087120E"/>
    <w:rsid w:val="00872B3F"/>
    <w:rsid w:val="00873C10"/>
    <w:rsid w:val="00875F14"/>
    <w:rsid w:val="00880081"/>
    <w:rsid w:val="008853D4"/>
    <w:rsid w:val="00885B74"/>
    <w:rsid w:val="00885BE2"/>
    <w:rsid w:val="008910F3"/>
    <w:rsid w:val="008A1872"/>
    <w:rsid w:val="008A3AAE"/>
    <w:rsid w:val="008A4944"/>
    <w:rsid w:val="008B292C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967B7"/>
    <w:rsid w:val="009B312A"/>
    <w:rsid w:val="009C0F06"/>
    <w:rsid w:val="009C7E77"/>
    <w:rsid w:val="009D0E5F"/>
    <w:rsid w:val="009D68BD"/>
    <w:rsid w:val="009D79E1"/>
    <w:rsid w:val="009E7F7D"/>
    <w:rsid w:val="009F73F3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33031"/>
    <w:rsid w:val="00A377A7"/>
    <w:rsid w:val="00A37B1E"/>
    <w:rsid w:val="00A4278D"/>
    <w:rsid w:val="00A43041"/>
    <w:rsid w:val="00A50733"/>
    <w:rsid w:val="00A50C4D"/>
    <w:rsid w:val="00A52A51"/>
    <w:rsid w:val="00A57F6F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6D71"/>
    <w:rsid w:val="00AC232E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1FCC"/>
    <w:rsid w:val="00B06F49"/>
    <w:rsid w:val="00B13A3F"/>
    <w:rsid w:val="00B25686"/>
    <w:rsid w:val="00B2699A"/>
    <w:rsid w:val="00B30800"/>
    <w:rsid w:val="00B35678"/>
    <w:rsid w:val="00B40B28"/>
    <w:rsid w:val="00B41F4A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28CB"/>
    <w:rsid w:val="00BB30F6"/>
    <w:rsid w:val="00BB5ED0"/>
    <w:rsid w:val="00BB7721"/>
    <w:rsid w:val="00BC6420"/>
    <w:rsid w:val="00BC7429"/>
    <w:rsid w:val="00BD5DBA"/>
    <w:rsid w:val="00BE2DD2"/>
    <w:rsid w:val="00BE3968"/>
    <w:rsid w:val="00BE3B38"/>
    <w:rsid w:val="00BE417C"/>
    <w:rsid w:val="00BF08F8"/>
    <w:rsid w:val="00BF0BC4"/>
    <w:rsid w:val="00BF1AD7"/>
    <w:rsid w:val="00BF36F0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35A19"/>
    <w:rsid w:val="00C374ED"/>
    <w:rsid w:val="00C4393E"/>
    <w:rsid w:val="00C442B8"/>
    <w:rsid w:val="00C5036C"/>
    <w:rsid w:val="00C53E7C"/>
    <w:rsid w:val="00C55F8F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D2817"/>
    <w:rsid w:val="00CD2E69"/>
    <w:rsid w:val="00CD5B12"/>
    <w:rsid w:val="00CD6455"/>
    <w:rsid w:val="00CD6C59"/>
    <w:rsid w:val="00CD73AA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320B6"/>
    <w:rsid w:val="00D32582"/>
    <w:rsid w:val="00D325A9"/>
    <w:rsid w:val="00D348D1"/>
    <w:rsid w:val="00D35C7D"/>
    <w:rsid w:val="00D36C2A"/>
    <w:rsid w:val="00D36C3C"/>
    <w:rsid w:val="00D52E9F"/>
    <w:rsid w:val="00D5442F"/>
    <w:rsid w:val="00D55BEB"/>
    <w:rsid w:val="00D61BE4"/>
    <w:rsid w:val="00D7002F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4392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C75DE"/>
    <w:rsid w:val="00DD5039"/>
    <w:rsid w:val="00DD78B8"/>
    <w:rsid w:val="00DE0069"/>
    <w:rsid w:val="00DE3E59"/>
    <w:rsid w:val="00DE6C0F"/>
    <w:rsid w:val="00DE71B6"/>
    <w:rsid w:val="00DF5727"/>
    <w:rsid w:val="00DF79A1"/>
    <w:rsid w:val="00E0251F"/>
    <w:rsid w:val="00E033A9"/>
    <w:rsid w:val="00E0561E"/>
    <w:rsid w:val="00E2180D"/>
    <w:rsid w:val="00E2443F"/>
    <w:rsid w:val="00E3081E"/>
    <w:rsid w:val="00E35932"/>
    <w:rsid w:val="00E360E2"/>
    <w:rsid w:val="00E41CCA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1267"/>
    <w:rsid w:val="00E82E8A"/>
    <w:rsid w:val="00E857F0"/>
    <w:rsid w:val="00E90C2A"/>
    <w:rsid w:val="00E91E93"/>
    <w:rsid w:val="00E92D88"/>
    <w:rsid w:val="00E97D8C"/>
    <w:rsid w:val="00EA6F89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1E33"/>
    <w:rsid w:val="00FE293A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/>
      <w:sz w:val="28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uiPriority w:val="34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6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3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B65F284A6E2FFE613EC1E1FFC3AD8BE1E8518E62BCACB52675362DBC6068D8D6D64690AC18600D49209961h9b6H" TargetMode="Externa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BB65F284A6E2FFE613EC1E1FFC3AD8BE1E8518E62BCACB52675362DBC6068D8D6D64690AC18600D49209961h9b6H" TargetMode="Externa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32" Type="http://schemas.openxmlformats.org/officeDocument/2006/relationships/header" Target="header1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header" Target="header11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9.xml"/><Relationship Id="rId30" Type="http://schemas.openxmlformats.org/officeDocument/2006/relationships/footer" Target="footer10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46439</Words>
  <Characters>264706</Characters>
  <Application>Microsoft Office Word</Application>
  <DocSecurity>0</DocSecurity>
  <Lines>2205</Lines>
  <Paragraphs>621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310524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23</cp:revision>
  <cp:lastPrinted>2019-08-19T08:59:00Z</cp:lastPrinted>
  <dcterms:created xsi:type="dcterms:W3CDTF">2019-08-02T11:13:00Z</dcterms:created>
  <dcterms:modified xsi:type="dcterms:W3CDTF">2020-12-08T12:10:00Z</dcterms:modified>
</cp:coreProperties>
</file>